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32A7" w:rsidRDefault="005A3B07" w:rsidP="00C013AE">
      <w:pPr>
        <w:pStyle w:val="Nagwek6"/>
        <w:tabs>
          <w:tab w:val="clear" w:pos="0"/>
        </w:tabs>
        <w:ind w:left="6108" w:firstLine="0"/>
        <w:jc w:val="lef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bCs/>
          <w:sz w:val="20"/>
          <w:u w:val="none"/>
        </w:rPr>
        <w:t xml:space="preserve">                   </w:t>
      </w:r>
      <w:r w:rsidR="002E32A7" w:rsidRPr="00805C04">
        <w:rPr>
          <w:rFonts w:ascii="Verdana" w:hAnsi="Verdana" w:cs="Verdana"/>
          <w:b/>
          <w:bCs/>
          <w:sz w:val="20"/>
          <w:u w:val="none"/>
        </w:rPr>
        <w:t xml:space="preserve">Załącznik nr </w:t>
      </w:r>
      <w:r w:rsidR="00805C04" w:rsidRPr="00805C04">
        <w:rPr>
          <w:rFonts w:ascii="Verdana" w:hAnsi="Verdana" w:cs="Verdana"/>
          <w:b/>
          <w:bCs/>
          <w:sz w:val="20"/>
          <w:u w:val="none"/>
        </w:rPr>
        <w:t>1</w:t>
      </w:r>
    </w:p>
    <w:p w:rsidR="002E32A7" w:rsidRPr="00B23572" w:rsidRDefault="002E32A7" w:rsidP="00B23572">
      <w:pPr>
        <w:rPr>
          <w:rFonts w:ascii="Verdana" w:hAnsi="Verdana" w:cs="Verdana"/>
          <w:b/>
        </w:rPr>
      </w:pPr>
    </w:p>
    <w:p w:rsidR="002E32A7" w:rsidRPr="00B23572" w:rsidRDefault="002C6C6C" w:rsidP="00B23572">
      <w:pPr>
        <w:rPr>
          <w:rFonts w:ascii="Verdana" w:hAnsi="Verdana" w:cs="Verdana"/>
          <w:b/>
          <w:bCs/>
        </w:rPr>
      </w:pPr>
      <w:r w:rsidRPr="00B23572">
        <w:rPr>
          <w:rFonts w:ascii="Verdana" w:eastAsia="Verdana" w:hAnsi="Verdana" w:cs="Verdana"/>
          <w:b/>
        </w:rPr>
        <w:t>PROJEKT</w:t>
      </w:r>
      <w:r w:rsidR="002E32A7" w:rsidRPr="00B23572">
        <w:rPr>
          <w:rFonts w:ascii="Verdana" w:eastAsia="Verdana" w:hAnsi="Verdana" w:cs="Verdana"/>
          <w:b/>
        </w:rPr>
        <w:t xml:space="preserve">  </w:t>
      </w:r>
      <w:r w:rsidR="002E32A7" w:rsidRPr="00B23572">
        <w:rPr>
          <w:rFonts w:ascii="Verdana" w:hAnsi="Verdana" w:cs="Verdana"/>
          <w:b/>
        </w:rPr>
        <w:t>FORMULARZ</w:t>
      </w:r>
      <w:r w:rsidRPr="00B23572">
        <w:rPr>
          <w:rFonts w:ascii="Verdana" w:hAnsi="Verdana" w:cs="Verdana"/>
          <w:b/>
        </w:rPr>
        <w:t>A</w:t>
      </w:r>
      <w:r w:rsidR="002E32A7" w:rsidRPr="00B23572">
        <w:rPr>
          <w:rFonts w:ascii="Verdana" w:hAnsi="Verdana" w:cs="Verdana"/>
          <w:b/>
        </w:rPr>
        <w:t xml:space="preserve">  OFERTY </w:t>
      </w:r>
    </w:p>
    <w:p w:rsidR="002E32A7" w:rsidRPr="00B23572" w:rsidRDefault="002E32A7" w:rsidP="00B23572">
      <w:pPr>
        <w:pStyle w:val="Tekstpodstawowy31"/>
        <w:jc w:val="left"/>
        <w:rPr>
          <w:rFonts w:ascii="Verdana" w:hAnsi="Verdana" w:cs="Verdana"/>
          <w:b/>
          <w:bCs/>
          <w:sz w:val="24"/>
        </w:rPr>
      </w:pPr>
    </w:p>
    <w:p w:rsidR="00065AEC" w:rsidRPr="0030029A" w:rsidRDefault="00065AEC" w:rsidP="00065AEC">
      <w:pPr>
        <w:pStyle w:val="Tekstpodstawowy31"/>
        <w:spacing w:line="360" w:lineRule="auto"/>
        <w:jc w:val="left"/>
        <w:rPr>
          <w:rFonts w:ascii="Verdana" w:hAnsi="Verdana" w:cs="Verdana"/>
          <w:bCs/>
          <w:sz w:val="24"/>
        </w:rPr>
      </w:pPr>
      <w:r w:rsidRPr="0030029A">
        <w:rPr>
          <w:rFonts w:ascii="Verdana" w:hAnsi="Verdana" w:cs="Verdana"/>
          <w:b/>
          <w:bCs/>
          <w:sz w:val="24"/>
        </w:rPr>
        <w:t>Wykonawca*:</w:t>
      </w:r>
    </w:p>
    <w:p w:rsidR="00065AEC" w:rsidRPr="0030029A" w:rsidRDefault="00065AEC" w:rsidP="00065AEC">
      <w:pPr>
        <w:spacing w:line="360" w:lineRule="auto"/>
        <w:rPr>
          <w:rFonts w:ascii="Verdana" w:hAnsi="Verdana" w:cs="Verdana"/>
          <w:bCs/>
        </w:rPr>
      </w:pPr>
      <w:r w:rsidRPr="0030029A">
        <w:rPr>
          <w:rFonts w:ascii="Verdana" w:hAnsi="Verdana" w:cs="Verdana"/>
          <w:bCs/>
        </w:rPr>
        <w:t>Zarejestrowana nazwa Wykonawcy: ....................</w:t>
      </w:r>
      <w:r>
        <w:rPr>
          <w:rFonts w:ascii="Verdana" w:hAnsi="Verdana" w:cs="Verdana"/>
          <w:bCs/>
        </w:rPr>
        <w:t>.................................</w:t>
      </w:r>
    </w:p>
    <w:p w:rsidR="00065AEC" w:rsidRPr="0030029A" w:rsidRDefault="00065AEC" w:rsidP="00065AEC">
      <w:pPr>
        <w:spacing w:line="360" w:lineRule="auto"/>
        <w:rPr>
          <w:rFonts w:ascii="Verdana" w:hAnsi="Verdana" w:cs="Verdana"/>
          <w:bCs/>
        </w:rPr>
      </w:pPr>
      <w:r w:rsidRPr="0030029A">
        <w:rPr>
          <w:rFonts w:ascii="Verdana" w:hAnsi="Verdana" w:cs="Verdana"/>
          <w:bCs/>
        </w:rPr>
        <w:t>Zarejestrowany adres Wykonawcy: ...........................</w:t>
      </w:r>
      <w:r>
        <w:rPr>
          <w:rFonts w:ascii="Verdana" w:hAnsi="Verdana" w:cs="Verdana"/>
          <w:bCs/>
        </w:rPr>
        <w:t>...........................</w:t>
      </w:r>
    </w:p>
    <w:p w:rsidR="00065AEC" w:rsidRPr="0030029A" w:rsidRDefault="00065AEC" w:rsidP="00065AEC">
      <w:pPr>
        <w:pStyle w:val="SIWZPodstawowyZnak1"/>
        <w:spacing w:line="360" w:lineRule="auto"/>
        <w:jc w:val="left"/>
        <w:rPr>
          <w:rFonts w:ascii="Verdana" w:hAnsi="Verdana" w:cs="Verdana"/>
          <w:bCs/>
          <w:szCs w:val="24"/>
          <w:lang w:val="de-DE"/>
        </w:rPr>
      </w:pPr>
      <w:r w:rsidRPr="0030029A">
        <w:rPr>
          <w:rFonts w:ascii="Verdana" w:hAnsi="Verdana" w:cs="Verdana"/>
          <w:bCs/>
          <w:szCs w:val="24"/>
        </w:rPr>
        <w:t>Adres do korespondencji: ........................................</w:t>
      </w:r>
      <w:r>
        <w:rPr>
          <w:rFonts w:ascii="Verdana" w:hAnsi="Verdana" w:cs="Verdana"/>
          <w:bCs/>
          <w:szCs w:val="24"/>
        </w:rPr>
        <w:t>...........................</w:t>
      </w:r>
    </w:p>
    <w:p w:rsidR="00065AEC" w:rsidRPr="0030029A" w:rsidRDefault="00065AEC" w:rsidP="00065AEC">
      <w:pPr>
        <w:pStyle w:val="Tekstpodstawowy31"/>
        <w:spacing w:line="360" w:lineRule="auto"/>
        <w:jc w:val="left"/>
        <w:rPr>
          <w:rFonts w:ascii="Verdana" w:hAnsi="Verdana" w:cs="Verdana"/>
          <w:bCs/>
          <w:sz w:val="24"/>
          <w:lang w:val="de-DE"/>
        </w:rPr>
      </w:pPr>
      <w:r w:rsidRPr="0030029A">
        <w:rPr>
          <w:rFonts w:ascii="Verdana" w:hAnsi="Verdana" w:cs="Verdana"/>
          <w:bCs/>
          <w:sz w:val="24"/>
        </w:rPr>
        <w:t>Numer telefonu</w:t>
      </w:r>
      <w:r w:rsidRPr="0030029A">
        <w:rPr>
          <w:rFonts w:ascii="Verdana" w:hAnsi="Verdana" w:cs="Verdana"/>
          <w:bCs/>
          <w:sz w:val="24"/>
          <w:lang w:val="de-DE"/>
        </w:rPr>
        <w:t>: ...........................................................</w:t>
      </w:r>
      <w:r>
        <w:rPr>
          <w:rFonts w:ascii="Verdana" w:hAnsi="Verdana" w:cs="Verdana"/>
          <w:bCs/>
          <w:sz w:val="24"/>
          <w:lang w:val="de-DE"/>
        </w:rPr>
        <w:t>.....................</w:t>
      </w:r>
    </w:p>
    <w:p w:rsidR="00065AEC" w:rsidRPr="008E1EED" w:rsidRDefault="00065AEC" w:rsidP="00065AEC">
      <w:pPr>
        <w:pStyle w:val="11Trescpisma"/>
        <w:suppressAutoHyphens/>
        <w:spacing w:before="0" w:line="360" w:lineRule="auto"/>
        <w:jc w:val="left"/>
        <w:rPr>
          <w:rFonts w:cs="Tahoma"/>
          <w:sz w:val="24"/>
          <w:szCs w:val="24"/>
          <w:lang w:val="en-US"/>
        </w:rPr>
      </w:pPr>
      <w:proofErr w:type="spellStart"/>
      <w:r w:rsidRPr="008E1EED">
        <w:rPr>
          <w:rFonts w:cs="Tahoma"/>
          <w:sz w:val="24"/>
          <w:szCs w:val="24"/>
          <w:lang w:val="en-US"/>
        </w:rPr>
        <w:t>Adres</w:t>
      </w:r>
      <w:proofErr w:type="spellEnd"/>
      <w:r w:rsidRPr="008E1EED">
        <w:rPr>
          <w:rFonts w:cs="Tahoma"/>
          <w:sz w:val="24"/>
          <w:szCs w:val="24"/>
          <w:lang w:val="en-US"/>
        </w:rPr>
        <w:t xml:space="preserve"> e-mail: ....................................................................................</w:t>
      </w:r>
    </w:p>
    <w:p w:rsidR="00065AEC" w:rsidRPr="008E1EED" w:rsidRDefault="00065AEC" w:rsidP="00065AEC">
      <w:pPr>
        <w:pStyle w:val="11Trescpisma"/>
        <w:suppressAutoHyphens/>
        <w:spacing w:before="0" w:line="360" w:lineRule="auto"/>
        <w:jc w:val="left"/>
        <w:rPr>
          <w:rFonts w:cs="Tahoma"/>
          <w:sz w:val="24"/>
          <w:szCs w:val="24"/>
          <w:lang w:val="en-US"/>
        </w:rPr>
      </w:pPr>
      <w:r w:rsidRPr="008E1EED">
        <w:rPr>
          <w:rFonts w:cs="Tahoma"/>
          <w:sz w:val="24"/>
          <w:szCs w:val="24"/>
          <w:lang w:val="en-US"/>
        </w:rPr>
        <w:t>NIP: ................................................................................................</w:t>
      </w:r>
    </w:p>
    <w:p w:rsidR="00065AEC" w:rsidRPr="008E1EED" w:rsidRDefault="00065AEC" w:rsidP="00065AEC">
      <w:pPr>
        <w:pStyle w:val="11Trescpisma"/>
        <w:suppressAutoHyphens/>
        <w:spacing w:before="0" w:line="360" w:lineRule="auto"/>
        <w:jc w:val="left"/>
        <w:rPr>
          <w:rFonts w:cs="Tahoma"/>
          <w:sz w:val="24"/>
          <w:szCs w:val="24"/>
          <w:lang w:val="en-US"/>
        </w:rPr>
      </w:pPr>
      <w:r w:rsidRPr="008E1EED">
        <w:rPr>
          <w:rFonts w:cs="Tahoma"/>
          <w:sz w:val="24"/>
          <w:szCs w:val="24"/>
          <w:lang w:val="en-US"/>
        </w:rPr>
        <w:t>REGON: ...........................................................................................</w:t>
      </w:r>
    </w:p>
    <w:p w:rsidR="00065AEC" w:rsidRPr="0030029A" w:rsidRDefault="00065AEC" w:rsidP="00065AEC">
      <w:pPr>
        <w:spacing w:line="360" w:lineRule="auto"/>
        <w:rPr>
          <w:rFonts w:ascii="Verdana" w:hAnsi="Verdana" w:cs="Verdana"/>
        </w:rPr>
      </w:pPr>
      <w:r w:rsidRPr="0030029A">
        <w:rPr>
          <w:rFonts w:ascii="Verdana" w:hAnsi="Verdana"/>
          <w:color w:val="000000"/>
        </w:rPr>
        <w:t>Odpis lub informacja z Krajowego Rejestru Sądowego lub z Centralnej Ewidencji i Informacji o Działalności Gospodarczej</w:t>
      </w:r>
      <w:r w:rsidRPr="0030029A">
        <w:rPr>
          <w:rFonts w:ascii="Verdana" w:hAnsi="Verdana"/>
        </w:rPr>
        <w:t xml:space="preserve"> znajduje się pod adresem internetowym:</w:t>
      </w:r>
    </w:p>
    <w:p w:rsidR="00065AEC" w:rsidRPr="0030029A" w:rsidRDefault="00065AEC" w:rsidP="00065AEC">
      <w:pPr>
        <w:pStyle w:val="Default"/>
        <w:spacing w:line="360" w:lineRule="auto"/>
        <w:rPr>
          <w:rFonts w:ascii="Verdana" w:hAnsi="Verdana" w:cs="Verdana"/>
          <w:i/>
          <w:iCs/>
        </w:rPr>
      </w:pPr>
      <w:r w:rsidRPr="0030029A">
        <w:rPr>
          <w:rFonts w:ascii="Verdana" w:hAnsi="Verdana" w:cs="Verdana"/>
        </w:rPr>
        <w:t>http://..............................................................................................</w:t>
      </w:r>
    </w:p>
    <w:p w:rsidR="00065AEC" w:rsidRPr="0030029A" w:rsidRDefault="00065AEC" w:rsidP="00065AEC">
      <w:pPr>
        <w:pStyle w:val="Tekstpodstawowy3"/>
        <w:suppressAutoHyphens/>
        <w:spacing w:after="0" w:line="360" w:lineRule="auto"/>
        <w:rPr>
          <w:rFonts w:ascii="Verdana" w:hAnsi="Verdana" w:cs="Arial"/>
          <w:bCs/>
          <w:sz w:val="24"/>
          <w:szCs w:val="24"/>
        </w:rPr>
      </w:pPr>
      <w:r w:rsidRPr="0030029A">
        <w:rPr>
          <w:rFonts w:ascii="Verdana" w:hAnsi="Verdana" w:cs="Arial"/>
          <w:bCs/>
          <w:sz w:val="24"/>
          <w:szCs w:val="24"/>
        </w:rPr>
        <w:t>Numer rachunku bankowego, na które należy zwrócić wadium: ...................................</w:t>
      </w:r>
      <w:r>
        <w:rPr>
          <w:rFonts w:ascii="Verdana" w:hAnsi="Verdana" w:cs="Arial"/>
          <w:bCs/>
          <w:sz w:val="24"/>
          <w:szCs w:val="24"/>
        </w:rPr>
        <w:t>....................................................................</w:t>
      </w:r>
    </w:p>
    <w:p w:rsidR="00065AEC" w:rsidRPr="008E1EED" w:rsidRDefault="00065AEC" w:rsidP="00065AEC">
      <w:pPr>
        <w:pStyle w:val="xl38"/>
        <w:pBdr>
          <w:bottom w:val="none" w:sz="0" w:space="0" w:color="auto"/>
        </w:pBdr>
        <w:suppressAutoHyphens/>
        <w:spacing w:before="0" w:beforeAutospacing="0" w:after="0" w:afterAutospacing="0" w:line="360" w:lineRule="auto"/>
        <w:jc w:val="left"/>
        <w:textAlignment w:val="auto"/>
        <w:rPr>
          <w:rFonts w:ascii="Verdana" w:hAnsi="Verdana"/>
          <w:b w:val="0"/>
          <w:bCs w:val="0"/>
          <w:i/>
          <w:iCs/>
          <w:sz w:val="20"/>
          <w:szCs w:val="20"/>
        </w:rPr>
      </w:pPr>
      <w:r w:rsidRPr="008E1EED">
        <w:rPr>
          <w:rFonts w:ascii="Verdana" w:hAnsi="Verdana"/>
          <w:b w:val="0"/>
          <w:bCs w:val="0"/>
          <w:i/>
          <w:iCs/>
          <w:sz w:val="20"/>
          <w:szCs w:val="20"/>
        </w:rPr>
        <w:t>(jeżeli wadium wniesiono w pieniądzu)</w:t>
      </w:r>
    </w:p>
    <w:p w:rsidR="00065AEC" w:rsidRPr="0030029A" w:rsidRDefault="00065AEC" w:rsidP="00065AEC">
      <w:pPr>
        <w:pStyle w:val="xl27"/>
        <w:spacing w:before="0" w:after="0" w:line="360" w:lineRule="auto"/>
        <w:jc w:val="left"/>
        <w:rPr>
          <w:rFonts w:ascii="Verdana" w:hAnsi="Verdana" w:cs="Verdana"/>
        </w:rPr>
      </w:pPr>
      <w:r w:rsidRPr="0030029A">
        <w:rPr>
          <w:rFonts w:ascii="Verdana" w:hAnsi="Verdana" w:cs="Verdana"/>
        </w:rPr>
        <w:t>Adres e-mail, na który należy złożyć gwarantowi lub poręczycielowi oświadczenie</w:t>
      </w:r>
      <w:r>
        <w:rPr>
          <w:rFonts w:ascii="Verdana" w:hAnsi="Verdana" w:cs="Verdana"/>
        </w:rPr>
        <w:t xml:space="preserve"> o zwolnieniu </w:t>
      </w:r>
      <w:r w:rsidRPr="0030029A">
        <w:rPr>
          <w:rFonts w:ascii="Verdana" w:hAnsi="Verdana" w:cs="Verdana"/>
        </w:rPr>
        <w:t>wadium:</w:t>
      </w:r>
      <w:r>
        <w:rPr>
          <w:rFonts w:ascii="Verdana" w:hAnsi="Verdana" w:cs="Verdana"/>
        </w:rPr>
        <w:t xml:space="preserve"> </w:t>
      </w:r>
      <w:r w:rsidRPr="0030029A">
        <w:rPr>
          <w:rFonts w:ascii="Verdana" w:hAnsi="Verdana" w:cs="Verdana"/>
        </w:rPr>
        <w:t>.....................................</w:t>
      </w:r>
      <w:r>
        <w:rPr>
          <w:rFonts w:ascii="Verdana" w:hAnsi="Verdana" w:cs="Verdana"/>
        </w:rPr>
        <w:t>................</w:t>
      </w:r>
    </w:p>
    <w:p w:rsidR="00065AEC" w:rsidRPr="008E1EED" w:rsidRDefault="00065AEC" w:rsidP="00065AEC">
      <w:pPr>
        <w:pStyle w:val="xl27"/>
        <w:spacing w:before="0" w:after="0" w:line="360" w:lineRule="auto"/>
        <w:jc w:val="left"/>
        <w:rPr>
          <w:rFonts w:ascii="Verdana" w:hAnsi="Verdana" w:cs="Verdana"/>
          <w:i/>
          <w:iCs/>
          <w:sz w:val="20"/>
          <w:szCs w:val="20"/>
        </w:rPr>
      </w:pPr>
      <w:r w:rsidRPr="008E1EED">
        <w:rPr>
          <w:rFonts w:ascii="Verdana" w:hAnsi="Verdana" w:cs="Verdana"/>
          <w:i/>
          <w:iCs/>
          <w:sz w:val="20"/>
          <w:szCs w:val="20"/>
        </w:rPr>
        <w:t>(</w:t>
      </w:r>
      <w:r w:rsidRPr="008E1EED">
        <w:rPr>
          <w:rFonts w:ascii="Verdana" w:hAnsi="Verdana"/>
          <w:i/>
          <w:iCs/>
          <w:sz w:val="20"/>
          <w:szCs w:val="20"/>
        </w:rPr>
        <w:t>jeżeli wadium wniesiono w formie gwarancji lub poręczenia</w:t>
      </w:r>
      <w:r w:rsidRPr="008E1EED">
        <w:rPr>
          <w:rFonts w:ascii="Verdana" w:hAnsi="Verdana" w:cs="Verdana"/>
          <w:i/>
          <w:iCs/>
          <w:sz w:val="20"/>
          <w:szCs w:val="20"/>
        </w:rPr>
        <w:t>)</w:t>
      </w:r>
    </w:p>
    <w:p w:rsidR="00065AEC" w:rsidRPr="0030029A" w:rsidRDefault="00065AEC" w:rsidP="00065AEC">
      <w:pPr>
        <w:spacing w:line="360" w:lineRule="auto"/>
        <w:rPr>
          <w:rFonts w:ascii="Verdana" w:hAnsi="Verdana" w:cs="Verdana"/>
        </w:rPr>
      </w:pPr>
      <w:r w:rsidRPr="0030029A">
        <w:rPr>
          <w:rFonts w:ascii="Verdana" w:hAnsi="Verdana" w:cs="Verdana"/>
        </w:rPr>
        <w:t>Jednocześnie potwierdzam, że są one prawidłowe i aktualne.</w:t>
      </w:r>
    </w:p>
    <w:p w:rsidR="00065AEC" w:rsidRPr="0030029A" w:rsidRDefault="00065AEC" w:rsidP="00065AEC">
      <w:pPr>
        <w:pStyle w:val="Default"/>
        <w:spacing w:line="360" w:lineRule="auto"/>
        <w:rPr>
          <w:rFonts w:ascii="Verdana" w:hAnsi="Verdana"/>
        </w:rPr>
      </w:pPr>
    </w:p>
    <w:p w:rsidR="00065AEC" w:rsidRPr="008E1EED" w:rsidRDefault="00065AEC" w:rsidP="00065AEC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8E1EED">
        <w:rPr>
          <w:rFonts w:ascii="Verdana" w:hAnsi="Verdana"/>
          <w:sz w:val="20"/>
          <w:szCs w:val="20"/>
        </w:rPr>
        <w:t>*</w:t>
      </w:r>
      <w:r w:rsidRPr="008E1EED">
        <w:rPr>
          <w:rFonts w:ascii="Verdana" w:hAnsi="Verdana" w:cs="Arial"/>
          <w:bCs/>
          <w:i/>
          <w:iCs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:rsidR="00065AEC" w:rsidRDefault="00065AEC" w:rsidP="00B23572">
      <w:pPr>
        <w:pStyle w:val="Tekstpodstawowy"/>
        <w:rPr>
          <w:rFonts w:ascii="Verdana" w:hAnsi="Verdana" w:cs="Verdana"/>
          <w:b w:val="0"/>
          <w:color w:val="000000"/>
          <w:sz w:val="24"/>
          <w:szCs w:val="24"/>
        </w:rPr>
      </w:pPr>
    </w:p>
    <w:p w:rsidR="00065AEC" w:rsidRDefault="00065AEC" w:rsidP="00B23572">
      <w:pPr>
        <w:pStyle w:val="Tekstpodstawowy"/>
        <w:rPr>
          <w:rFonts w:ascii="Verdana" w:hAnsi="Verdana" w:cs="Verdana"/>
          <w:b w:val="0"/>
          <w:color w:val="000000"/>
          <w:sz w:val="24"/>
          <w:szCs w:val="24"/>
        </w:rPr>
      </w:pPr>
    </w:p>
    <w:p w:rsidR="002E32A7" w:rsidRPr="00B23572" w:rsidRDefault="002E32A7" w:rsidP="00B23572">
      <w:pPr>
        <w:pStyle w:val="Tekstpodstawowy"/>
        <w:rPr>
          <w:rFonts w:ascii="Verdana" w:hAnsi="Verdana" w:cs="Verdana"/>
          <w:b w:val="0"/>
          <w:color w:val="000000"/>
          <w:sz w:val="24"/>
          <w:szCs w:val="24"/>
        </w:rPr>
      </w:pPr>
      <w:r w:rsidRPr="00B23572">
        <w:rPr>
          <w:rFonts w:ascii="Verdana" w:hAnsi="Verdana" w:cs="Verdana"/>
          <w:b w:val="0"/>
          <w:color w:val="000000"/>
          <w:sz w:val="24"/>
          <w:szCs w:val="24"/>
        </w:rPr>
        <w:t>Nawiązując do zamówienia w t</w:t>
      </w:r>
      <w:r w:rsidR="00773D5A" w:rsidRPr="00B23572">
        <w:rPr>
          <w:rFonts w:ascii="Verdana" w:hAnsi="Verdana" w:cs="Verdana"/>
          <w:b w:val="0"/>
          <w:color w:val="000000"/>
          <w:sz w:val="24"/>
          <w:szCs w:val="24"/>
        </w:rPr>
        <w:t>rybie podstawowym</w:t>
      </w:r>
      <w:r w:rsidRPr="00B23572">
        <w:rPr>
          <w:rFonts w:ascii="Verdana" w:hAnsi="Verdana" w:cs="Verdana"/>
          <w:b w:val="0"/>
          <w:color w:val="000000"/>
          <w:sz w:val="24"/>
          <w:szCs w:val="24"/>
        </w:rPr>
        <w:t xml:space="preserve"> na: </w:t>
      </w:r>
      <w:r w:rsidR="00C66761" w:rsidRPr="00B23572">
        <w:rPr>
          <w:rFonts w:ascii="Verdana" w:hAnsi="Verdana" w:cs="Verdana"/>
          <w:b w:val="0"/>
          <w:sz w:val="24"/>
          <w:szCs w:val="24"/>
        </w:rPr>
        <w:t>„Dzierżawę dystrybutorów wody pitnej z pełną obsługą serwisową w okresie trwania gwarancji dla Urzędu Miejskiego Wrocławia.</w:t>
      </w:r>
      <w:r w:rsidRPr="00B23572">
        <w:rPr>
          <w:rFonts w:ascii="Verdana" w:hAnsi="Verdana" w:cs="Verdana"/>
          <w:b w:val="0"/>
          <w:sz w:val="24"/>
          <w:szCs w:val="24"/>
        </w:rPr>
        <w:t>”</w:t>
      </w:r>
      <w:r w:rsidR="005A3B07" w:rsidRPr="00B23572">
        <w:rPr>
          <w:rFonts w:ascii="Verdana" w:hAnsi="Verdana" w:cs="Verdana"/>
          <w:b w:val="0"/>
          <w:sz w:val="24"/>
          <w:szCs w:val="24"/>
        </w:rPr>
        <w:t>:</w:t>
      </w:r>
    </w:p>
    <w:p w:rsidR="009C3785" w:rsidRPr="00B23572" w:rsidRDefault="009C3785" w:rsidP="00B23572">
      <w:pPr>
        <w:pStyle w:val="Tekstpodstawowy"/>
        <w:rPr>
          <w:rFonts w:ascii="Verdana" w:hAnsi="Verdana" w:cs="Verdana"/>
          <w:color w:val="000000"/>
          <w:sz w:val="24"/>
          <w:szCs w:val="24"/>
        </w:rPr>
      </w:pPr>
    </w:p>
    <w:p w:rsidR="001F1B46" w:rsidRPr="00B23572" w:rsidRDefault="002E32A7" w:rsidP="00A836C6">
      <w:pPr>
        <w:tabs>
          <w:tab w:val="left" w:pos="180"/>
          <w:tab w:val="left" w:pos="360"/>
        </w:tabs>
        <w:spacing w:line="360" w:lineRule="auto"/>
        <w:ind w:left="360" w:hanging="360"/>
        <w:rPr>
          <w:rFonts w:ascii="Verdana" w:hAnsi="Verdana"/>
        </w:rPr>
      </w:pPr>
      <w:r w:rsidRPr="00B23572">
        <w:rPr>
          <w:rFonts w:ascii="Verdana" w:hAnsi="Verdana" w:cs="Verdana"/>
        </w:rPr>
        <w:t xml:space="preserve">1. </w:t>
      </w:r>
      <w:r w:rsidRPr="00B23572">
        <w:rPr>
          <w:rFonts w:ascii="Verdana" w:hAnsi="Verdana" w:cs="Verdana"/>
          <w:b/>
        </w:rPr>
        <w:t>Oferuję</w:t>
      </w:r>
      <w:r w:rsidRPr="00B23572">
        <w:rPr>
          <w:rFonts w:ascii="Verdana" w:hAnsi="Verdana" w:cs="Verdana"/>
          <w:b/>
          <w:bCs/>
        </w:rPr>
        <w:t xml:space="preserve"> </w:t>
      </w:r>
      <w:r w:rsidR="00B656DB" w:rsidRPr="00B23572">
        <w:rPr>
          <w:rFonts w:ascii="Verdana" w:hAnsi="Verdana" w:cs="Verdana"/>
          <w:b/>
          <w:bCs/>
        </w:rPr>
        <w:t>dzierżawę</w:t>
      </w:r>
      <w:r w:rsidR="00A2170E" w:rsidRPr="00B23572">
        <w:rPr>
          <w:rFonts w:ascii="Verdana" w:hAnsi="Verdana" w:cs="Verdana"/>
          <w:b/>
          <w:bCs/>
        </w:rPr>
        <w:t xml:space="preserve"> </w:t>
      </w:r>
      <w:r w:rsidRPr="00B23572">
        <w:rPr>
          <w:rFonts w:ascii="Verdana" w:hAnsi="Verdana" w:cs="Verdana"/>
          <w:b/>
          <w:bCs/>
        </w:rPr>
        <w:t>fabrycznie</w:t>
      </w:r>
      <w:r w:rsidRPr="00B23572">
        <w:rPr>
          <w:rFonts w:ascii="Verdana" w:hAnsi="Verdana" w:cs="Verdana"/>
          <w:b/>
          <w:bCs/>
          <w:color w:val="FF0000"/>
        </w:rPr>
        <w:t xml:space="preserve"> </w:t>
      </w:r>
      <w:r w:rsidRPr="00B23572">
        <w:rPr>
          <w:rFonts w:ascii="Verdana" w:hAnsi="Verdana" w:cs="Verdana"/>
          <w:b/>
          <w:bCs/>
        </w:rPr>
        <w:t>now</w:t>
      </w:r>
      <w:r w:rsidR="00A2170E" w:rsidRPr="00B23572">
        <w:rPr>
          <w:rFonts w:ascii="Verdana" w:hAnsi="Verdana" w:cs="Verdana"/>
          <w:b/>
          <w:bCs/>
        </w:rPr>
        <w:t>ych</w:t>
      </w:r>
      <w:r w:rsidRPr="00B23572">
        <w:rPr>
          <w:rFonts w:ascii="Verdana" w:hAnsi="Verdana" w:cs="Verdana"/>
          <w:b/>
          <w:bCs/>
        </w:rPr>
        <w:t xml:space="preserve"> </w:t>
      </w:r>
      <w:proofErr w:type="spellStart"/>
      <w:r w:rsidR="00B656DB" w:rsidRPr="00B23572">
        <w:rPr>
          <w:rFonts w:ascii="Verdana" w:hAnsi="Verdana" w:cs="Verdana"/>
          <w:b/>
          <w:bCs/>
        </w:rPr>
        <w:t>bezbutlowych</w:t>
      </w:r>
      <w:proofErr w:type="spellEnd"/>
      <w:r w:rsidR="00B656DB" w:rsidRPr="00B23572">
        <w:rPr>
          <w:rFonts w:ascii="Verdana" w:hAnsi="Verdana" w:cs="Verdana"/>
          <w:b/>
          <w:bCs/>
        </w:rPr>
        <w:t xml:space="preserve"> dystrybutorów wody</w:t>
      </w:r>
      <w:r w:rsidRPr="00B23572">
        <w:rPr>
          <w:rFonts w:ascii="Verdana" w:hAnsi="Verdana" w:cs="Verdana"/>
          <w:b/>
          <w:bCs/>
        </w:rPr>
        <w:t xml:space="preserve"> </w:t>
      </w:r>
      <w:r w:rsidR="009646C6" w:rsidRPr="00B23572">
        <w:rPr>
          <w:rFonts w:ascii="Verdana" w:hAnsi="Verdana" w:cs="Verdana"/>
          <w:b/>
          <w:bCs/>
        </w:rPr>
        <w:t xml:space="preserve"> </w:t>
      </w:r>
      <w:r w:rsidRPr="00B23572">
        <w:rPr>
          <w:rFonts w:ascii="Verdana" w:hAnsi="Verdana" w:cs="Verdana"/>
          <w:b/>
          <w:bCs/>
        </w:rPr>
        <w:t>z pełną obsługą serwisową</w:t>
      </w:r>
      <w:r w:rsidRPr="00B23572">
        <w:rPr>
          <w:rFonts w:ascii="Verdana" w:hAnsi="Verdana" w:cs="Verdana"/>
        </w:rPr>
        <w:t xml:space="preserve"> </w:t>
      </w:r>
      <w:r w:rsidRPr="00B23572">
        <w:rPr>
          <w:rFonts w:ascii="Verdana" w:hAnsi="Verdana" w:cs="Verdana"/>
          <w:b/>
        </w:rPr>
        <w:t>w okresie trwania gwarancji</w:t>
      </w:r>
      <w:r w:rsidR="00C66761" w:rsidRPr="00B23572">
        <w:rPr>
          <w:rFonts w:ascii="Verdana" w:hAnsi="Verdana" w:cs="Verdana"/>
          <w:b/>
        </w:rPr>
        <w:t xml:space="preserve"> dla Urzędu Miejskiego Wrocławia</w:t>
      </w:r>
      <w:r w:rsidRPr="00B23572">
        <w:rPr>
          <w:rFonts w:ascii="Verdana" w:hAnsi="Verdana" w:cs="Verdana"/>
          <w:b/>
        </w:rPr>
        <w:t>,</w:t>
      </w:r>
      <w:r w:rsidR="000D3415" w:rsidRPr="00B23572">
        <w:rPr>
          <w:rFonts w:ascii="Verdana" w:hAnsi="Verdana" w:cs="Verdana"/>
        </w:rPr>
        <w:t xml:space="preserve"> zgodnie z wymogami S</w:t>
      </w:r>
      <w:r w:rsidRPr="00B23572">
        <w:rPr>
          <w:rFonts w:ascii="Verdana" w:hAnsi="Verdana" w:cs="Verdana"/>
        </w:rPr>
        <w:t xml:space="preserve">WZ </w:t>
      </w:r>
      <w:r w:rsidRPr="00B23572">
        <w:rPr>
          <w:rFonts w:ascii="Verdana" w:hAnsi="Verdana" w:cs="Verdana"/>
          <w:bCs/>
          <w:u w:val="single"/>
        </w:rPr>
        <w:t>za kwotę</w:t>
      </w:r>
      <w:r w:rsidR="00172ACD" w:rsidRPr="00B23572">
        <w:rPr>
          <w:rFonts w:ascii="Verdana" w:hAnsi="Verdana" w:cs="Verdana"/>
          <w:bCs/>
          <w:u w:val="single"/>
        </w:rPr>
        <w:t xml:space="preserve"> brutto</w:t>
      </w:r>
      <w:r w:rsidR="001F1B46" w:rsidRPr="00B23572">
        <w:rPr>
          <w:rFonts w:ascii="Verdana" w:hAnsi="Verdana" w:cs="Verdana"/>
          <w:bCs/>
        </w:rPr>
        <w:t>,</w:t>
      </w:r>
      <w:r w:rsidR="002F020A" w:rsidRPr="00B23572">
        <w:rPr>
          <w:rFonts w:ascii="Verdana" w:hAnsi="Verdana" w:cs="Verdana"/>
          <w:b/>
          <w:bCs/>
        </w:rPr>
        <w:t xml:space="preserve"> </w:t>
      </w:r>
      <w:r w:rsidR="001F1B46" w:rsidRPr="00B23572">
        <w:rPr>
          <w:rFonts w:ascii="Verdana" w:hAnsi="Verdana" w:cs="Verdana"/>
          <w:bCs/>
        </w:rPr>
        <w:t>podaną do 2 miejsc po przecinku,</w:t>
      </w:r>
      <w:r w:rsidR="001F1B46" w:rsidRPr="00B23572">
        <w:rPr>
          <w:rFonts w:ascii="Verdana" w:hAnsi="Verdana" w:cs="Verdana"/>
        </w:rPr>
        <w:t xml:space="preserve"> </w:t>
      </w:r>
      <w:r w:rsidR="001F1B46" w:rsidRPr="00B23572">
        <w:rPr>
          <w:rFonts w:ascii="Verdana" w:hAnsi="Verdana"/>
          <w:u w:val="single"/>
        </w:rPr>
        <w:t>wyliczoną wg wzoru</w:t>
      </w:r>
      <w:r w:rsidR="001F1B46" w:rsidRPr="00B23572">
        <w:rPr>
          <w:rFonts w:ascii="Verdana" w:hAnsi="Verdana"/>
        </w:rPr>
        <w:t xml:space="preserve">: </w:t>
      </w:r>
    </w:p>
    <w:p w:rsidR="001F1B46" w:rsidRPr="00B23572" w:rsidRDefault="001F1B46" w:rsidP="00A836C6">
      <w:pPr>
        <w:pStyle w:val="Tekstpodstawowy2"/>
        <w:suppressAutoHyphens w:val="0"/>
        <w:spacing w:after="0" w:line="360" w:lineRule="auto"/>
        <w:ind w:left="426"/>
        <w:rPr>
          <w:rFonts w:ascii="Verdana" w:hAnsi="Verdana"/>
          <w:b/>
        </w:rPr>
      </w:pPr>
    </w:p>
    <w:p w:rsidR="00B23572" w:rsidRPr="00B23572" w:rsidRDefault="00B23572" w:rsidP="00A836C6">
      <w:pPr>
        <w:pStyle w:val="Tekstpodstawowy2"/>
        <w:suppressAutoHyphens w:val="0"/>
        <w:spacing w:after="0" w:line="360" w:lineRule="auto"/>
        <w:ind w:left="426"/>
        <w:rPr>
          <w:rFonts w:ascii="Verdana" w:hAnsi="Verdana"/>
          <w:b/>
        </w:rPr>
      </w:pPr>
    </w:p>
    <w:p w:rsidR="00B23572" w:rsidRPr="00B23572" w:rsidRDefault="00B23572" w:rsidP="00A836C6">
      <w:pPr>
        <w:pStyle w:val="Tekstpodstawowy2"/>
        <w:suppressAutoHyphens w:val="0"/>
        <w:spacing w:after="0" w:line="360" w:lineRule="auto"/>
        <w:ind w:left="426"/>
        <w:rPr>
          <w:rFonts w:ascii="Verdana" w:hAnsi="Verdana"/>
          <w:b/>
        </w:rPr>
      </w:pPr>
    </w:p>
    <w:p w:rsidR="00B23572" w:rsidRPr="00B23572" w:rsidRDefault="00B23572" w:rsidP="00A836C6">
      <w:pPr>
        <w:pStyle w:val="Tekstpodstawowy2"/>
        <w:suppressAutoHyphens w:val="0"/>
        <w:spacing w:after="0" w:line="360" w:lineRule="auto"/>
        <w:ind w:left="426"/>
        <w:rPr>
          <w:rFonts w:ascii="Verdana" w:hAnsi="Verdana"/>
          <w:b/>
        </w:rPr>
      </w:pPr>
    </w:p>
    <w:p w:rsidR="002E32A7" w:rsidRPr="00B23572" w:rsidRDefault="00172ACD" w:rsidP="00A836C6">
      <w:pPr>
        <w:pStyle w:val="Tekstpodstawowy2"/>
        <w:suppressAutoHyphens w:val="0"/>
        <w:spacing w:after="0" w:line="360" w:lineRule="auto"/>
        <w:ind w:left="426"/>
        <w:rPr>
          <w:rFonts w:ascii="Verdana" w:hAnsi="Verdana"/>
        </w:rPr>
      </w:pPr>
      <w:r w:rsidRPr="00B23572">
        <w:rPr>
          <w:rFonts w:ascii="Verdana" w:hAnsi="Verdana"/>
        </w:rPr>
        <w:t xml:space="preserve">„kwota brutto = </w:t>
      </w:r>
      <w:r w:rsidR="001F1B46" w:rsidRPr="00B23572">
        <w:rPr>
          <w:rFonts w:ascii="Verdana" w:hAnsi="Verdana"/>
        </w:rPr>
        <w:t xml:space="preserve">opłata miesięczna </w:t>
      </w:r>
      <w:r w:rsidR="00641E4A" w:rsidRPr="00B23572">
        <w:rPr>
          <w:rFonts w:ascii="Verdana" w:hAnsi="Verdana"/>
        </w:rPr>
        <w:t xml:space="preserve">za </w:t>
      </w:r>
      <w:r w:rsidR="00B656DB" w:rsidRPr="00B23572">
        <w:rPr>
          <w:rFonts w:ascii="Verdana" w:hAnsi="Verdana"/>
        </w:rPr>
        <w:t>dzierżawę</w:t>
      </w:r>
      <w:r w:rsidR="001F1B46" w:rsidRPr="00B23572">
        <w:rPr>
          <w:rFonts w:ascii="Verdana" w:hAnsi="Verdana"/>
        </w:rPr>
        <w:t xml:space="preserve"> 1 szt. </w:t>
      </w:r>
      <w:r w:rsidR="00B656DB" w:rsidRPr="00B23572">
        <w:rPr>
          <w:rFonts w:ascii="Verdana" w:hAnsi="Verdana"/>
        </w:rPr>
        <w:t>dystrybutora</w:t>
      </w:r>
      <w:r w:rsidR="001F1B46" w:rsidRPr="00B23572">
        <w:rPr>
          <w:rFonts w:ascii="Verdana" w:hAnsi="Verdana"/>
        </w:rPr>
        <w:t xml:space="preserve"> tytułem zwrotu ponoszonych kosztów pełnej obsługi serwisowej x </w:t>
      </w:r>
      <w:r w:rsidR="00773D5A" w:rsidRPr="00B23572">
        <w:rPr>
          <w:rFonts w:ascii="Verdana" w:hAnsi="Verdana"/>
        </w:rPr>
        <w:t>110</w:t>
      </w:r>
      <w:r w:rsidR="001F1B46" w:rsidRPr="00B23572">
        <w:rPr>
          <w:rFonts w:ascii="Verdana" w:hAnsi="Verdana"/>
          <w:b/>
        </w:rPr>
        <w:t xml:space="preserve"> </w:t>
      </w:r>
      <w:r w:rsidR="001F1B46" w:rsidRPr="00B23572">
        <w:rPr>
          <w:rFonts w:ascii="Verdana" w:hAnsi="Verdana"/>
        </w:rPr>
        <w:t xml:space="preserve">sztuk </w:t>
      </w:r>
      <w:r w:rsidR="00B656DB" w:rsidRPr="00B23572">
        <w:rPr>
          <w:rFonts w:ascii="Verdana" w:hAnsi="Verdana"/>
        </w:rPr>
        <w:t>dystrybutorów</w:t>
      </w:r>
      <w:r w:rsidR="001F1B46" w:rsidRPr="00B23572">
        <w:rPr>
          <w:rFonts w:ascii="Verdana" w:hAnsi="Verdana"/>
        </w:rPr>
        <w:t xml:space="preserve"> x </w:t>
      </w:r>
      <w:r w:rsidR="00B656DB" w:rsidRPr="00B23572">
        <w:rPr>
          <w:rFonts w:ascii="Verdana" w:hAnsi="Verdana"/>
        </w:rPr>
        <w:t>24</w:t>
      </w:r>
      <w:r w:rsidR="00C82293" w:rsidRPr="00B23572">
        <w:rPr>
          <w:rFonts w:ascii="Verdana" w:hAnsi="Verdana"/>
        </w:rPr>
        <w:t xml:space="preserve"> miesią</w:t>
      </w:r>
      <w:r w:rsidR="001F1B46" w:rsidRPr="00B23572">
        <w:rPr>
          <w:rFonts w:ascii="Verdana" w:hAnsi="Verdana"/>
        </w:rPr>
        <w:t>c</w:t>
      </w:r>
      <w:r w:rsidR="00C82293" w:rsidRPr="00B23572">
        <w:rPr>
          <w:rFonts w:ascii="Verdana" w:hAnsi="Verdana"/>
        </w:rPr>
        <w:t>e</w:t>
      </w:r>
      <w:r w:rsidR="001F1B46" w:rsidRPr="00B23572">
        <w:rPr>
          <w:rFonts w:ascii="Verdana" w:hAnsi="Verdana"/>
        </w:rPr>
        <w:t xml:space="preserve"> wykonywania pełnej obsługi serwisowej</w:t>
      </w:r>
      <w:r w:rsidRPr="00B23572">
        <w:rPr>
          <w:rFonts w:ascii="Verdana" w:hAnsi="Verdana"/>
        </w:rPr>
        <w:t>”</w:t>
      </w:r>
      <w:r w:rsidR="001F1B46" w:rsidRPr="00B23572">
        <w:rPr>
          <w:rFonts w:ascii="Verdana" w:hAnsi="Verdana" w:cs="Verdana"/>
          <w:bCs/>
        </w:rPr>
        <w:t xml:space="preserve"> </w:t>
      </w:r>
    </w:p>
    <w:p w:rsidR="00065AEC" w:rsidRDefault="002E32A7" w:rsidP="00A836C6">
      <w:pPr>
        <w:pStyle w:val="Tekstpodstawowy21"/>
        <w:tabs>
          <w:tab w:val="left" w:pos="180"/>
        </w:tabs>
        <w:spacing w:after="0" w:line="360" w:lineRule="auto"/>
        <w:ind w:firstLine="360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>brutto:....................................... zł.</w:t>
      </w:r>
    </w:p>
    <w:p w:rsidR="002E32A7" w:rsidRPr="00B23572" w:rsidRDefault="002E32A7" w:rsidP="00A836C6">
      <w:pPr>
        <w:pStyle w:val="Tekstpodstawowy21"/>
        <w:tabs>
          <w:tab w:val="left" w:pos="180"/>
        </w:tabs>
        <w:spacing w:after="0" w:line="360" w:lineRule="auto"/>
        <w:ind w:firstLine="360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>(słownie brutto:..................................................</w:t>
      </w:r>
      <w:r w:rsidR="002A69E8" w:rsidRPr="00B23572">
        <w:rPr>
          <w:rFonts w:ascii="Verdana" w:hAnsi="Verdana" w:cs="Verdana"/>
          <w:sz w:val="24"/>
        </w:rPr>
        <w:t>.....</w:t>
      </w:r>
      <w:r w:rsidRPr="00B23572">
        <w:rPr>
          <w:rFonts w:ascii="Verdana" w:hAnsi="Verdana" w:cs="Verdana"/>
          <w:sz w:val="24"/>
        </w:rPr>
        <w:t>.....................)</w:t>
      </w:r>
    </w:p>
    <w:p w:rsidR="004C32C1" w:rsidRPr="00A836C6" w:rsidRDefault="002E32A7" w:rsidP="00A836C6">
      <w:pPr>
        <w:pStyle w:val="Nagwek2"/>
        <w:tabs>
          <w:tab w:val="clear" w:pos="0"/>
          <w:tab w:val="clear" w:pos="360"/>
          <w:tab w:val="left" w:pos="180"/>
        </w:tabs>
        <w:spacing w:line="360" w:lineRule="auto"/>
        <w:ind w:left="0" w:firstLine="360"/>
        <w:jc w:val="left"/>
        <w:rPr>
          <w:rFonts w:ascii="Verdana" w:hAnsi="Verdana" w:cs="Verdana"/>
          <w:b w:val="0"/>
          <w:sz w:val="24"/>
        </w:rPr>
      </w:pPr>
      <w:r w:rsidRPr="00B23572">
        <w:rPr>
          <w:rFonts w:ascii="Verdana" w:hAnsi="Verdana" w:cs="Verdana"/>
          <w:b w:val="0"/>
          <w:sz w:val="24"/>
        </w:rPr>
        <w:t xml:space="preserve">tj. netto:......................... zł plus  podatek VAT w wysokości  </w:t>
      </w:r>
      <w:r w:rsidRPr="00A836C6">
        <w:rPr>
          <w:rFonts w:ascii="Verdana" w:hAnsi="Verdana" w:cs="Verdana"/>
          <w:b w:val="0"/>
          <w:sz w:val="24"/>
        </w:rPr>
        <w:t>..</w:t>
      </w:r>
      <w:r w:rsidR="002A69E8" w:rsidRPr="00A836C6">
        <w:rPr>
          <w:rFonts w:ascii="Verdana" w:hAnsi="Verdana" w:cs="Verdana"/>
          <w:b w:val="0"/>
          <w:sz w:val="24"/>
        </w:rPr>
        <w:t>....</w:t>
      </w:r>
      <w:r w:rsidRPr="00A836C6">
        <w:rPr>
          <w:rFonts w:ascii="Verdana" w:hAnsi="Verdana" w:cs="Verdana"/>
          <w:b w:val="0"/>
          <w:sz w:val="24"/>
        </w:rPr>
        <w:t>...............zł.</w:t>
      </w:r>
    </w:p>
    <w:p w:rsidR="00825C9F" w:rsidRPr="00A836C6" w:rsidRDefault="00825C9F" w:rsidP="00A836C6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Verdana" w:hAnsi="Verdana" w:cs="Verdana"/>
        </w:rPr>
      </w:pPr>
      <w:r w:rsidRPr="00A836C6">
        <w:rPr>
          <w:rFonts w:ascii="Verdana" w:hAnsi="Verdana" w:cs="Verdana"/>
        </w:rPr>
        <w:t>Oferuję</w:t>
      </w:r>
      <w:r w:rsidRPr="00A836C6">
        <w:rPr>
          <w:rFonts w:ascii="Verdana" w:hAnsi="Verdana" w:cs="Verdana"/>
          <w:bCs/>
        </w:rPr>
        <w:t xml:space="preserve"> opłatę </w:t>
      </w:r>
      <w:r w:rsidR="00D0616C" w:rsidRPr="00A836C6">
        <w:rPr>
          <w:rFonts w:ascii="Verdana" w:hAnsi="Verdana"/>
        </w:rPr>
        <w:t xml:space="preserve">miesięczną za </w:t>
      </w:r>
      <w:r w:rsidR="00B656DB" w:rsidRPr="00A836C6">
        <w:rPr>
          <w:rFonts w:ascii="Verdana" w:hAnsi="Verdana"/>
        </w:rPr>
        <w:t>dzierżawę</w:t>
      </w:r>
      <w:r w:rsidR="00D0616C" w:rsidRPr="00A836C6">
        <w:rPr>
          <w:rFonts w:ascii="Verdana" w:hAnsi="Verdana"/>
        </w:rPr>
        <w:t xml:space="preserve"> 1 szt. </w:t>
      </w:r>
      <w:r w:rsidR="00B656DB" w:rsidRPr="00A836C6">
        <w:rPr>
          <w:rFonts w:ascii="Verdana" w:hAnsi="Verdana"/>
        </w:rPr>
        <w:t>dystrybutora</w:t>
      </w:r>
      <w:r w:rsidR="00D0616C" w:rsidRPr="00A836C6">
        <w:rPr>
          <w:rFonts w:ascii="Verdana" w:hAnsi="Verdana"/>
        </w:rPr>
        <w:t xml:space="preserve"> tytułem zwrotu ponoszonych kosztów pełnej obsługi serwisowej</w:t>
      </w:r>
      <w:r w:rsidR="00B65E6B" w:rsidRPr="00A836C6">
        <w:rPr>
          <w:rFonts w:ascii="Verdana" w:hAnsi="Verdana"/>
        </w:rPr>
        <w:t xml:space="preserve"> (o których mowa w § 3a ust.</w:t>
      </w:r>
      <w:r w:rsidR="002C6C6C" w:rsidRPr="00A836C6">
        <w:rPr>
          <w:rFonts w:ascii="Verdana" w:hAnsi="Verdana"/>
        </w:rPr>
        <w:t xml:space="preserve"> 9</w:t>
      </w:r>
      <w:r w:rsidR="00B65E6B" w:rsidRPr="00A836C6">
        <w:rPr>
          <w:rFonts w:ascii="Verdana" w:hAnsi="Verdana"/>
        </w:rPr>
        <w:t xml:space="preserve"> umowy)</w:t>
      </w:r>
      <w:r w:rsidR="00D0616C" w:rsidRPr="00A836C6">
        <w:rPr>
          <w:rFonts w:ascii="Verdana" w:hAnsi="Verdana"/>
        </w:rPr>
        <w:t xml:space="preserve"> </w:t>
      </w:r>
      <w:r w:rsidR="002F020A" w:rsidRPr="00A836C6">
        <w:rPr>
          <w:rFonts w:ascii="Verdana" w:hAnsi="Verdana" w:cs="Verdana"/>
          <w:bCs/>
        </w:rPr>
        <w:t xml:space="preserve">za </w:t>
      </w:r>
      <w:r w:rsidRPr="00A836C6">
        <w:rPr>
          <w:rFonts w:ascii="Verdana" w:hAnsi="Verdana" w:cs="Verdana"/>
          <w:bCs/>
        </w:rPr>
        <w:t>cen</w:t>
      </w:r>
      <w:r w:rsidR="002F020A" w:rsidRPr="00A836C6">
        <w:rPr>
          <w:rFonts w:ascii="Verdana" w:hAnsi="Verdana" w:cs="Verdana"/>
          <w:bCs/>
        </w:rPr>
        <w:t>ę</w:t>
      </w:r>
      <w:r w:rsidRPr="00A836C6">
        <w:rPr>
          <w:rFonts w:ascii="Verdana" w:hAnsi="Verdana" w:cs="Verdana"/>
          <w:bCs/>
        </w:rPr>
        <w:t xml:space="preserve"> jednostkow</w:t>
      </w:r>
      <w:r w:rsidR="002F020A" w:rsidRPr="00A836C6">
        <w:rPr>
          <w:rFonts w:ascii="Verdana" w:hAnsi="Verdana" w:cs="Verdana"/>
          <w:bCs/>
        </w:rPr>
        <w:t>ą</w:t>
      </w:r>
      <w:r w:rsidRPr="00A836C6">
        <w:rPr>
          <w:rFonts w:ascii="Verdana" w:hAnsi="Verdana" w:cs="Verdana"/>
          <w:bCs/>
        </w:rPr>
        <w:t xml:space="preserve"> ……</w:t>
      </w:r>
      <w:r w:rsidR="00F245C0" w:rsidRPr="00A836C6">
        <w:rPr>
          <w:rFonts w:ascii="Verdana" w:hAnsi="Verdana" w:cs="Verdana"/>
          <w:bCs/>
        </w:rPr>
        <w:t>………</w:t>
      </w:r>
      <w:r w:rsidR="00C66761" w:rsidRPr="00A836C6">
        <w:rPr>
          <w:rFonts w:ascii="Verdana" w:hAnsi="Verdana" w:cs="Verdana"/>
          <w:bCs/>
        </w:rPr>
        <w:t>…</w:t>
      </w:r>
      <w:r w:rsidR="00F245C0" w:rsidRPr="00A836C6">
        <w:rPr>
          <w:rFonts w:ascii="Verdana" w:hAnsi="Verdana" w:cs="Verdana"/>
          <w:bCs/>
        </w:rPr>
        <w:t>…</w:t>
      </w:r>
      <w:r w:rsidRPr="00A836C6">
        <w:rPr>
          <w:rFonts w:ascii="Verdana" w:hAnsi="Verdana" w:cs="Verdana"/>
          <w:bCs/>
        </w:rPr>
        <w:t xml:space="preserve">….. zł </w:t>
      </w:r>
      <w:r w:rsidR="00B75C6E" w:rsidRPr="00A836C6">
        <w:rPr>
          <w:rFonts w:ascii="Verdana" w:hAnsi="Verdana" w:cs="Verdana"/>
          <w:bCs/>
        </w:rPr>
        <w:t xml:space="preserve">+ </w:t>
      </w:r>
      <w:r w:rsidR="00C66761" w:rsidRPr="00A836C6">
        <w:rPr>
          <w:rFonts w:ascii="Verdana" w:hAnsi="Verdana" w:cs="Verdana"/>
          <w:bCs/>
        </w:rPr>
        <w:t>V</w:t>
      </w:r>
      <w:r w:rsidR="00B75C6E" w:rsidRPr="00A836C6">
        <w:rPr>
          <w:rFonts w:ascii="Verdana" w:hAnsi="Verdana" w:cs="Verdana"/>
          <w:bCs/>
        </w:rPr>
        <w:t>AT = ………</w:t>
      </w:r>
      <w:r w:rsidR="00F245C0" w:rsidRPr="00A836C6">
        <w:rPr>
          <w:rFonts w:ascii="Verdana" w:hAnsi="Verdana" w:cs="Verdana"/>
          <w:bCs/>
        </w:rPr>
        <w:t>………</w:t>
      </w:r>
      <w:r w:rsidR="00B75C6E" w:rsidRPr="00A836C6">
        <w:rPr>
          <w:rFonts w:ascii="Verdana" w:hAnsi="Verdana" w:cs="Verdana"/>
          <w:bCs/>
        </w:rPr>
        <w:t>… zł brutto</w:t>
      </w:r>
      <w:r w:rsidRPr="00A836C6">
        <w:rPr>
          <w:rFonts w:ascii="Verdana" w:hAnsi="Verdana" w:cs="Verdana"/>
          <w:bCs/>
        </w:rPr>
        <w:t>.</w:t>
      </w:r>
    </w:p>
    <w:p w:rsidR="00C45245" w:rsidRPr="00A836C6" w:rsidRDefault="00F245C0" w:rsidP="00A836C6">
      <w:pPr>
        <w:tabs>
          <w:tab w:val="left" w:pos="426"/>
        </w:tabs>
        <w:spacing w:line="360" w:lineRule="auto"/>
        <w:ind w:left="426"/>
        <w:rPr>
          <w:rFonts w:ascii="Verdana" w:hAnsi="Verdana" w:cs="Verdana"/>
          <w:i/>
        </w:rPr>
      </w:pPr>
      <w:r w:rsidRPr="00A836C6">
        <w:rPr>
          <w:rFonts w:ascii="Verdana" w:hAnsi="Verdana" w:cs="Verdana"/>
          <w:i/>
        </w:rPr>
        <w:t>(cena musi być podana do 2 miejsc po przecinku</w:t>
      </w:r>
      <w:r w:rsidR="008B4B94" w:rsidRPr="00A836C6">
        <w:rPr>
          <w:rFonts w:ascii="Verdana" w:hAnsi="Verdana" w:cs="Verdana"/>
          <w:i/>
        </w:rPr>
        <w:t>, nie może mieć wartości 0,00 zł.</w:t>
      </w:r>
      <w:r w:rsidR="00793687" w:rsidRPr="00A836C6">
        <w:rPr>
          <w:rFonts w:ascii="Verdana" w:hAnsi="Verdana" w:cs="Verdana"/>
          <w:i/>
        </w:rPr>
        <w:t xml:space="preserve">  W przypadku nie podania ceny lub wpisania wartości 0,00 zł skutkować będzie odrzuceniem oferty).</w:t>
      </w:r>
    </w:p>
    <w:p w:rsidR="009C3785" w:rsidRPr="00A836C6" w:rsidRDefault="00DD4D3B" w:rsidP="00A836C6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Verdana" w:hAnsi="Verdana" w:cs="Verdana"/>
          <w:bCs/>
        </w:rPr>
      </w:pPr>
      <w:r w:rsidRPr="00A836C6">
        <w:rPr>
          <w:rFonts w:ascii="Verdana" w:hAnsi="Verdana" w:cs="Verdana"/>
        </w:rPr>
        <w:t>Oferuję</w:t>
      </w:r>
      <w:r w:rsidRPr="00A836C6">
        <w:rPr>
          <w:rFonts w:ascii="Verdana" w:hAnsi="Verdana" w:cs="Verdana"/>
          <w:bCs/>
        </w:rPr>
        <w:t xml:space="preserve"> </w:t>
      </w:r>
      <w:r w:rsidR="00A24500" w:rsidRPr="00A836C6">
        <w:rPr>
          <w:rFonts w:ascii="Verdana" w:hAnsi="Verdana" w:cs="Verdana"/>
          <w:bCs/>
        </w:rPr>
        <w:t xml:space="preserve">fabrycznie nowy </w:t>
      </w:r>
      <w:proofErr w:type="spellStart"/>
      <w:r w:rsidR="00A24500" w:rsidRPr="00A836C6">
        <w:rPr>
          <w:rFonts w:ascii="Verdana" w:hAnsi="Verdana" w:cs="Verdana"/>
          <w:bCs/>
        </w:rPr>
        <w:t>bezbutlowy</w:t>
      </w:r>
      <w:proofErr w:type="spellEnd"/>
      <w:r w:rsidR="00A24500" w:rsidRPr="00A836C6">
        <w:rPr>
          <w:rFonts w:ascii="Verdana" w:hAnsi="Verdana" w:cs="Verdana"/>
          <w:bCs/>
        </w:rPr>
        <w:t xml:space="preserve"> dystrybutor wody </w:t>
      </w:r>
      <w:r w:rsidR="008A37E7" w:rsidRPr="00A836C6">
        <w:rPr>
          <w:rFonts w:ascii="Verdana" w:hAnsi="Verdana" w:cs="Verdana"/>
          <w:bCs/>
        </w:rPr>
        <w:t>model</w:t>
      </w:r>
      <w:r w:rsidR="00C45245" w:rsidRPr="00A836C6">
        <w:rPr>
          <w:rFonts w:ascii="Verdana" w:hAnsi="Verdana" w:cs="Verdana"/>
          <w:bCs/>
        </w:rPr>
        <w:t xml:space="preserve"> </w:t>
      </w:r>
      <w:r w:rsidR="00A24500" w:rsidRPr="00A836C6">
        <w:rPr>
          <w:rFonts w:ascii="Verdana" w:hAnsi="Verdana" w:cs="Verdana"/>
          <w:bCs/>
        </w:rPr>
        <w:t>………………………..……..</w:t>
      </w:r>
      <w:r w:rsidRPr="00A836C6">
        <w:rPr>
          <w:rFonts w:ascii="Verdana" w:hAnsi="Verdana"/>
        </w:rPr>
        <w:t xml:space="preserve"> </w:t>
      </w:r>
      <w:r w:rsidR="00A24500" w:rsidRPr="00A836C6">
        <w:rPr>
          <w:rFonts w:ascii="Verdana" w:hAnsi="Verdana" w:cs="Verdana"/>
        </w:rPr>
        <w:t>(</w:t>
      </w:r>
      <w:r w:rsidR="00A24500" w:rsidRPr="00A836C6">
        <w:rPr>
          <w:rFonts w:ascii="Verdana" w:hAnsi="Verdana" w:cs="Verdana"/>
          <w:i/>
        </w:rPr>
        <w:t xml:space="preserve">wpisać </w:t>
      </w:r>
      <w:r w:rsidR="008A37E7" w:rsidRPr="00A836C6">
        <w:rPr>
          <w:rFonts w:ascii="Verdana" w:hAnsi="Verdana" w:cs="Verdana"/>
          <w:i/>
        </w:rPr>
        <w:t>model</w:t>
      </w:r>
      <w:r w:rsidR="00A24500" w:rsidRPr="00A836C6">
        <w:rPr>
          <w:rFonts w:ascii="Verdana" w:hAnsi="Verdana" w:cs="Verdana"/>
          <w:i/>
        </w:rPr>
        <w:t xml:space="preserve"> dystrybutora wody</w:t>
      </w:r>
      <w:r w:rsidR="00A24500" w:rsidRPr="00A836C6">
        <w:rPr>
          <w:rFonts w:ascii="Verdana" w:hAnsi="Verdana" w:cs="Verdana"/>
        </w:rPr>
        <w:t>)</w:t>
      </w:r>
      <w:r w:rsidR="001E6C33" w:rsidRPr="00A836C6">
        <w:rPr>
          <w:rFonts w:ascii="Verdana" w:hAnsi="Verdana" w:cs="Verdana"/>
        </w:rPr>
        <w:t xml:space="preserve"> z maksymalnym poborem mocy elektrycznej …...…</w:t>
      </w:r>
      <w:r w:rsidR="00864E80" w:rsidRPr="00A836C6">
        <w:rPr>
          <w:rFonts w:ascii="Verdana" w:hAnsi="Verdana" w:cs="Verdana"/>
        </w:rPr>
        <w:t xml:space="preserve"> </w:t>
      </w:r>
      <w:proofErr w:type="spellStart"/>
      <w:r w:rsidR="00864E80" w:rsidRPr="00A836C6">
        <w:rPr>
          <w:rFonts w:ascii="Verdana" w:hAnsi="Verdana" w:cs="Verdana"/>
        </w:rPr>
        <w:t>kWh</w:t>
      </w:r>
      <w:proofErr w:type="spellEnd"/>
      <w:r w:rsidR="00FB38CF" w:rsidRPr="00A836C6">
        <w:rPr>
          <w:rFonts w:ascii="Verdana" w:hAnsi="Verdana" w:cs="Verdana"/>
        </w:rPr>
        <w:t>.</w:t>
      </w:r>
    </w:p>
    <w:p w:rsidR="009C3785" w:rsidRPr="00A836C6" w:rsidRDefault="009C3785" w:rsidP="00A836C6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 w:hanging="426"/>
        <w:rPr>
          <w:rFonts w:ascii="Verdana" w:hAnsi="Verdana" w:cs="Verdana"/>
          <w:bCs/>
        </w:rPr>
      </w:pPr>
      <w:r w:rsidRPr="00A836C6">
        <w:rPr>
          <w:rFonts w:ascii="Verdana" w:hAnsi="Verdana" w:cs="Verdana"/>
        </w:rPr>
        <w:t>Oferuję przekazanie dystrybutorów</w:t>
      </w:r>
      <w:r w:rsidRPr="00A836C6">
        <w:rPr>
          <w:rFonts w:ascii="Verdana" w:hAnsi="Verdana" w:cs="Verdana"/>
          <w:bCs/>
        </w:rPr>
        <w:t xml:space="preserve"> w terminie</w:t>
      </w:r>
      <w:r w:rsidRPr="00A836C6">
        <w:rPr>
          <w:rFonts w:ascii="Verdana" w:hAnsi="Verdana" w:cs="Verdana"/>
        </w:rPr>
        <w:t xml:space="preserve"> do …….. dni kalendarzowych od daty zawarcia umowy </w:t>
      </w:r>
    </w:p>
    <w:p w:rsidR="00C45245" w:rsidRPr="00A836C6" w:rsidRDefault="00A24500" w:rsidP="00A836C6">
      <w:pPr>
        <w:numPr>
          <w:ilvl w:val="0"/>
          <w:numId w:val="10"/>
        </w:numPr>
        <w:tabs>
          <w:tab w:val="left" w:pos="142"/>
        </w:tabs>
        <w:spacing w:line="360" w:lineRule="auto"/>
        <w:ind w:left="426" w:hanging="426"/>
        <w:rPr>
          <w:rFonts w:ascii="Verdana" w:hAnsi="Verdana" w:cs="Verdana"/>
          <w:bCs/>
          <w:i/>
        </w:rPr>
      </w:pPr>
      <w:r w:rsidRPr="00A836C6">
        <w:rPr>
          <w:rFonts w:ascii="Verdana" w:hAnsi="Verdana" w:cs="Verdana"/>
        </w:rPr>
        <w:t xml:space="preserve">Oferuję czas reakcji serwisu </w:t>
      </w:r>
      <w:r w:rsidR="00C66761" w:rsidRPr="00A836C6">
        <w:rPr>
          <w:rFonts w:ascii="Verdana" w:hAnsi="Verdana" w:cs="Verdana"/>
        </w:rPr>
        <w:t xml:space="preserve">w terminie nie dłuższym niż </w:t>
      </w:r>
      <w:r w:rsidR="004C1BE1" w:rsidRPr="00A836C6">
        <w:rPr>
          <w:rFonts w:ascii="Verdana" w:hAnsi="Verdana" w:cs="Verdana"/>
        </w:rPr>
        <w:t>……….</w:t>
      </w:r>
      <w:r w:rsidR="00C66761" w:rsidRPr="00A836C6">
        <w:rPr>
          <w:rFonts w:ascii="Verdana" w:hAnsi="Verdana" w:cs="Verdana"/>
        </w:rPr>
        <w:t xml:space="preserve"> godziny od chwili zgłoszenia</w:t>
      </w:r>
      <w:r w:rsidR="004C1BE1" w:rsidRPr="00A836C6">
        <w:rPr>
          <w:rFonts w:ascii="Verdana" w:hAnsi="Verdana" w:cs="Verdana"/>
        </w:rPr>
        <w:t xml:space="preserve"> Zamawiającego</w:t>
      </w:r>
      <w:r w:rsidR="004C1BE1" w:rsidRPr="00A836C6">
        <w:rPr>
          <w:rFonts w:ascii="Verdana" w:hAnsi="Verdana" w:cs="Verdana"/>
          <w:i/>
        </w:rPr>
        <w:t xml:space="preserve"> (wpisać ilość godzin, lecz nie dłużej niż </w:t>
      </w:r>
      <w:r w:rsidR="008A37E7" w:rsidRPr="00A836C6">
        <w:rPr>
          <w:rFonts w:ascii="Verdana" w:hAnsi="Verdana" w:cs="Verdana"/>
          <w:i/>
        </w:rPr>
        <w:t>48</w:t>
      </w:r>
      <w:r w:rsidR="00A05CD4" w:rsidRPr="00A836C6">
        <w:rPr>
          <w:rFonts w:ascii="Verdana" w:hAnsi="Verdana" w:cs="Verdana"/>
          <w:i/>
        </w:rPr>
        <w:t xml:space="preserve"> godziny</w:t>
      </w:r>
      <w:r w:rsidR="004C1BE1" w:rsidRPr="00A836C6">
        <w:rPr>
          <w:rFonts w:ascii="Verdana" w:hAnsi="Verdana" w:cs="Verdana"/>
          <w:i/>
        </w:rPr>
        <w:t>)</w:t>
      </w:r>
      <w:r w:rsidR="004C1BE1" w:rsidRPr="00A836C6">
        <w:rPr>
          <w:rFonts w:ascii="Verdana" w:hAnsi="Verdana" w:cs="Verdana"/>
          <w:bCs/>
          <w:i/>
        </w:rPr>
        <w:t>.</w:t>
      </w:r>
    </w:p>
    <w:p w:rsidR="00002FC7" w:rsidRPr="00A836C6" w:rsidRDefault="00002FC7" w:rsidP="00A836C6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Verdana" w:hAnsi="Verdana" w:cs="Verdana"/>
        </w:rPr>
      </w:pPr>
      <w:r w:rsidRPr="00A836C6">
        <w:rPr>
          <w:rFonts w:ascii="Verdana" w:hAnsi="Verdana" w:cs="Verdana"/>
          <w:bCs/>
        </w:rPr>
        <w:t xml:space="preserve">Oferuję </w:t>
      </w:r>
      <w:r w:rsidRPr="00A836C6">
        <w:rPr>
          <w:rFonts w:ascii="Verdana" w:hAnsi="Verdana"/>
          <w:bCs/>
          <w:color w:val="000000"/>
        </w:rPr>
        <w:t>opłatę za wymianę 1 szt. butli CO</w:t>
      </w:r>
      <w:r w:rsidRPr="00A836C6">
        <w:rPr>
          <w:rFonts w:ascii="Verdana" w:hAnsi="Verdana"/>
          <w:bCs/>
          <w:color w:val="000000"/>
          <w:vertAlign w:val="subscript"/>
        </w:rPr>
        <w:t>2</w:t>
      </w:r>
      <w:r w:rsidRPr="00A836C6">
        <w:rPr>
          <w:rFonts w:ascii="Verdana" w:hAnsi="Verdana"/>
          <w:bCs/>
          <w:color w:val="000000"/>
        </w:rPr>
        <w:t xml:space="preserve"> w przypadku przekroczenia miesięcznego limitu wymiany butli dla każdego dystrybutora za cenę jednostkową </w:t>
      </w:r>
      <w:r w:rsidRPr="00A836C6">
        <w:rPr>
          <w:rFonts w:ascii="Verdana" w:hAnsi="Verdana" w:cs="Verdana"/>
          <w:bCs/>
        </w:rPr>
        <w:t>…………………….. zł + VAT = ………………… zł brutto.</w:t>
      </w:r>
    </w:p>
    <w:p w:rsidR="00C45245" w:rsidRPr="00B23572" w:rsidRDefault="00002FC7" w:rsidP="00A836C6">
      <w:pPr>
        <w:tabs>
          <w:tab w:val="left" w:pos="426"/>
        </w:tabs>
        <w:spacing w:line="360" w:lineRule="auto"/>
        <w:ind w:left="426"/>
        <w:rPr>
          <w:rFonts w:ascii="Verdana" w:hAnsi="Verdana" w:cs="Verdana"/>
          <w:i/>
        </w:rPr>
      </w:pPr>
      <w:r w:rsidRPr="00B23572">
        <w:rPr>
          <w:rFonts w:ascii="Verdana" w:hAnsi="Verdana" w:cs="Verdana"/>
          <w:i/>
        </w:rPr>
        <w:t>(cena musi być podana do 2 miejsc po przecinku, nie może mieć wartości 0,00 zł. W przypadku nie podania ceny lub wpisania wartości 0,00 zł skutkować będzie odrzuceniem oferty).</w:t>
      </w:r>
    </w:p>
    <w:p w:rsidR="00C45245" w:rsidRPr="00B23572" w:rsidRDefault="002E32A7" w:rsidP="00A836C6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Verdana" w:hAnsi="Verdana" w:cs="Verdana"/>
        </w:rPr>
      </w:pPr>
      <w:r w:rsidRPr="00B23572">
        <w:rPr>
          <w:rFonts w:ascii="Verdana" w:hAnsi="Verdana" w:cs="Verdana"/>
          <w:bCs/>
        </w:rPr>
        <w:t xml:space="preserve">Oferuję wykonywanie pełnej obsługi serwisowej w terminie </w:t>
      </w:r>
      <w:r w:rsidR="00B656DB" w:rsidRPr="00B23572">
        <w:rPr>
          <w:rFonts w:ascii="Verdana" w:hAnsi="Verdana" w:cs="Verdana"/>
          <w:bCs/>
        </w:rPr>
        <w:t>24</w:t>
      </w:r>
      <w:r w:rsidRPr="00B23572">
        <w:rPr>
          <w:rFonts w:ascii="Verdana" w:hAnsi="Verdana" w:cs="Verdana"/>
          <w:bCs/>
        </w:rPr>
        <w:t xml:space="preserve"> miesi</w:t>
      </w:r>
      <w:r w:rsidR="00A2170E" w:rsidRPr="00B23572">
        <w:rPr>
          <w:rFonts w:ascii="Verdana" w:hAnsi="Verdana" w:cs="Verdana"/>
          <w:bCs/>
        </w:rPr>
        <w:t xml:space="preserve">ęcy od dnia przekazania </w:t>
      </w:r>
      <w:r w:rsidR="00B656DB" w:rsidRPr="00B23572">
        <w:rPr>
          <w:rFonts w:ascii="Verdana" w:hAnsi="Verdana" w:cs="Verdana"/>
          <w:bCs/>
        </w:rPr>
        <w:t>dystrybutorów</w:t>
      </w:r>
      <w:r w:rsidRPr="00B23572">
        <w:rPr>
          <w:rFonts w:ascii="Verdana" w:hAnsi="Verdana" w:cs="Verdana"/>
          <w:bCs/>
        </w:rPr>
        <w:t>.</w:t>
      </w:r>
    </w:p>
    <w:p w:rsidR="00C45245" w:rsidRPr="00B23572" w:rsidRDefault="002E32A7" w:rsidP="00A836C6">
      <w:pPr>
        <w:numPr>
          <w:ilvl w:val="0"/>
          <w:numId w:val="10"/>
        </w:numPr>
        <w:tabs>
          <w:tab w:val="left" w:pos="426"/>
          <w:tab w:val="left" w:pos="567"/>
        </w:tabs>
        <w:spacing w:line="360" w:lineRule="auto"/>
        <w:ind w:left="426" w:hanging="426"/>
        <w:rPr>
          <w:rFonts w:ascii="Verdana" w:hAnsi="Verdana" w:cs="Verdana"/>
          <w:bCs/>
        </w:rPr>
      </w:pPr>
      <w:r w:rsidRPr="00B23572">
        <w:rPr>
          <w:rFonts w:ascii="Verdana" w:hAnsi="Verdana" w:cs="Verdana"/>
        </w:rPr>
        <w:lastRenderedPageBreak/>
        <w:t xml:space="preserve">Udzielam </w:t>
      </w:r>
      <w:r w:rsidR="00B656DB" w:rsidRPr="00B23572">
        <w:rPr>
          <w:rFonts w:ascii="Verdana" w:hAnsi="Verdana" w:cs="Verdana"/>
        </w:rPr>
        <w:t>2</w:t>
      </w:r>
      <w:r w:rsidR="00A2170E" w:rsidRPr="00B23572">
        <w:rPr>
          <w:rFonts w:ascii="Verdana" w:hAnsi="Verdana" w:cs="Verdana"/>
        </w:rPr>
        <w:t xml:space="preserve"> letniej </w:t>
      </w:r>
      <w:r w:rsidRPr="00B23572">
        <w:rPr>
          <w:rFonts w:ascii="Verdana" w:hAnsi="Verdana" w:cs="Verdana"/>
        </w:rPr>
        <w:t xml:space="preserve">gwarancji na </w:t>
      </w:r>
      <w:r w:rsidR="009C3785" w:rsidRPr="00B23572">
        <w:rPr>
          <w:rFonts w:ascii="Verdana" w:hAnsi="Verdana" w:cs="Verdana"/>
        </w:rPr>
        <w:t xml:space="preserve">dostarczone i zainstalowane </w:t>
      </w:r>
      <w:r w:rsidR="00B656DB" w:rsidRPr="00B23572">
        <w:rPr>
          <w:rFonts w:ascii="Verdana" w:hAnsi="Verdana" w:cs="Verdana"/>
        </w:rPr>
        <w:t>dystrybutory</w:t>
      </w:r>
      <w:r w:rsidRPr="00B23572">
        <w:rPr>
          <w:rFonts w:ascii="Verdana" w:hAnsi="Verdana" w:cs="Verdana"/>
        </w:rPr>
        <w:t>, której ważność rozpoczyna się od daty odbioru</w:t>
      </w:r>
      <w:r w:rsidR="00A2170E" w:rsidRPr="00B23572">
        <w:rPr>
          <w:rFonts w:ascii="Verdana" w:hAnsi="Verdana" w:cs="Verdana"/>
        </w:rPr>
        <w:t>.</w:t>
      </w:r>
    </w:p>
    <w:p w:rsidR="00C82293" w:rsidRPr="00B23572" w:rsidRDefault="00A2170E" w:rsidP="00A836C6">
      <w:pPr>
        <w:pStyle w:val="Tekstpodstawowywcity"/>
        <w:numPr>
          <w:ilvl w:val="0"/>
          <w:numId w:val="10"/>
        </w:numPr>
        <w:spacing w:line="360" w:lineRule="auto"/>
        <w:ind w:left="426" w:hanging="426"/>
        <w:jc w:val="left"/>
        <w:rPr>
          <w:sz w:val="24"/>
        </w:rPr>
      </w:pPr>
      <w:r w:rsidRPr="00B23572">
        <w:rPr>
          <w:sz w:val="24"/>
        </w:rPr>
        <w:t>Oferuję realizację przedmiotu zamówie</w:t>
      </w:r>
      <w:r w:rsidR="000D3415" w:rsidRPr="00B23572">
        <w:rPr>
          <w:sz w:val="24"/>
        </w:rPr>
        <w:t>nia na warunkach zapisanych w S</w:t>
      </w:r>
      <w:r w:rsidRPr="00B23572">
        <w:rPr>
          <w:sz w:val="24"/>
        </w:rPr>
        <w:t>WZ  i projekcie umowy.</w:t>
      </w:r>
      <w:r w:rsidR="005B425F" w:rsidRPr="00B23572">
        <w:rPr>
          <w:sz w:val="24"/>
        </w:rPr>
        <w:t xml:space="preserve"> </w:t>
      </w:r>
    </w:p>
    <w:p w:rsidR="00C45245" w:rsidRPr="00B23572" w:rsidRDefault="00C82293" w:rsidP="00A836C6">
      <w:pPr>
        <w:pStyle w:val="Tekstpodstawowywcity"/>
        <w:numPr>
          <w:ilvl w:val="0"/>
          <w:numId w:val="10"/>
        </w:numPr>
        <w:spacing w:line="360" w:lineRule="auto"/>
        <w:ind w:left="426" w:hanging="426"/>
        <w:jc w:val="left"/>
        <w:rPr>
          <w:sz w:val="24"/>
        </w:rPr>
      </w:pPr>
      <w:r w:rsidRPr="00B23572">
        <w:rPr>
          <w:sz w:val="24"/>
        </w:rPr>
        <w:t>Oświadczam,</w:t>
      </w:r>
      <w:r w:rsidR="00374525" w:rsidRPr="00B23572">
        <w:rPr>
          <w:sz w:val="24"/>
        </w:rPr>
        <w:t xml:space="preserve"> że dokonam przyłączenia (instalacji) dystrybutorów do instalacji ujęć wody Zamawiającego i instalacji elektrycznej na własny koszt i ryzyko.</w:t>
      </w:r>
    </w:p>
    <w:p w:rsidR="00C45245" w:rsidRDefault="002E32A7" w:rsidP="00A836C6">
      <w:pPr>
        <w:pStyle w:val="Tekstpodstawowywcity"/>
        <w:numPr>
          <w:ilvl w:val="0"/>
          <w:numId w:val="10"/>
        </w:numPr>
        <w:spacing w:line="360" w:lineRule="auto"/>
        <w:ind w:left="425" w:hanging="426"/>
        <w:jc w:val="left"/>
        <w:rPr>
          <w:sz w:val="24"/>
        </w:rPr>
      </w:pPr>
      <w:r w:rsidRPr="00B23572">
        <w:rPr>
          <w:sz w:val="24"/>
        </w:rPr>
        <w:t>Oświadczam, że akceptuję termin płatności: 30 dni.</w:t>
      </w:r>
    </w:p>
    <w:p w:rsidR="0009267C" w:rsidRPr="00B23572" w:rsidRDefault="0009267C" w:rsidP="00A836C6">
      <w:pPr>
        <w:pStyle w:val="Tekstpodstawowywcity"/>
        <w:numPr>
          <w:ilvl w:val="0"/>
          <w:numId w:val="10"/>
        </w:numPr>
        <w:spacing w:line="360" w:lineRule="auto"/>
        <w:ind w:left="425" w:hanging="426"/>
        <w:jc w:val="left"/>
        <w:rPr>
          <w:sz w:val="24"/>
        </w:rPr>
      </w:pPr>
      <w:r>
        <w:rPr>
          <w:sz w:val="24"/>
        </w:rPr>
        <w:t>Oświadczam, że osoba/y przeznaczone do realizacji usługi nadzoru nad</w:t>
      </w:r>
      <w:r w:rsidRPr="002339CB">
        <w:rPr>
          <w:iCs/>
          <w:sz w:val="24"/>
        </w:rPr>
        <w:t xml:space="preserve"> pracami serwisowymi</w:t>
      </w:r>
      <w:r>
        <w:rPr>
          <w:iCs/>
          <w:sz w:val="24"/>
        </w:rPr>
        <w:t xml:space="preserve"> ………………………………………………………. są zatrudnione na umowę o pracę.</w:t>
      </w:r>
    </w:p>
    <w:p w:rsidR="001206FE" w:rsidRPr="00B23572" w:rsidRDefault="009C3785" w:rsidP="00A836C6">
      <w:pPr>
        <w:pStyle w:val="Tekstpodstawowy21"/>
        <w:tabs>
          <w:tab w:val="clear" w:pos="709"/>
          <w:tab w:val="left" w:pos="1531"/>
        </w:tabs>
        <w:spacing w:after="0" w:line="360" w:lineRule="auto"/>
        <w:ind w:left="425" w:hanging="426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>1</w:t>
      </w:r>
      <w:r w:rsidR="006E0990">
        <w:rPr>
          <w:rFonts w:ascii="Verdana" w:hAnsi="Verdana" w:cs="Verdana"/>
          <w:sz w:val="24"/>
        </w:rPr>
        <w:t>3</w:t>
      </w:r>
      <w:r w:rsidR="002E32A7" w:rsidRPr="00B23572">
        <w:rPr>
          <w:rFonts w:ascii="Verdana" w:hAnsi="Verdana" w:cs="Verdana"/>
          <w:sz w:val="24"/>
        </w:rPr>
        <w:t xml:space="preserve">. </w:t>
      </w:r>
      <w:r w:rsidR="001206FE" w:rsidRPr="00B23572">
        <w:rPr>
          <w:rFonts w:ascii="Verdana" w:hAnsi="Verdana" w:cs="Verdana"/>
          <w:sz w:val="24"/>
        </w:rPr>
        <w:t>Oświadczam, że posiadam dokument autoryzacji (świadectwo lub zezwolenie lub licencję lub certyfikat) lub umowę z autoryzowaną firmą lub producentem upoważniająca do wykonywania czynności serwisowych i naprawczych dystrybutora wody wykazanego w pkt. 3 dla którego  składam  ofertę i że najpóźniej w chwili podpisania umowy dostarczę Zamawiającemu:</w:t>
      </w:r>
    </w:p>
    <w:p w:rsidR="001206FE" w:rsidRPr="00B23572" w:rsidRDefault="001206FE" w:rsidP="00A836C6">
      <w:pPr>
        <w:pStyle w:val="Tekstpodstawowy31"/>
        <w:keepNext w:val="0"/>
        <w:numPr>
          <w:ilvl w:val="0"/>
          <w:numId w:val="7"/>
        </w:numPr>
        <w:tabs>
          <w:tab w:val="left" w:pos="720"/>
        </w:tabs>
        <w:spacing w:line="360" w:lineRule="auto"/>
        <w:ind w:left="425" w:firstLine="0"/>
        <w:jc w:val="left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>aktualny dokument autoryzacji (świadectwo lub zezwolenie lub licencja lub certyfikat) lub umowę z autoryzowaną firmą lub producentem upoważniająca do wykonywania czynności serwisowych i naprawczych dystrybutora wody wykazanego w pkt. 3, dla którego składam ofertę.</w:t>
      </w:r>
    </w:p>
    <w:p w:rsidR="005E583B" w:rsidRPr="00B23572" w:rsidRDefault="005E583B" w:rsidP="00A836C6">
      <w:pPr>
        <w:pStyle w:val="Tekstpodstawowy21"/>
        <w:tabs>
          <w:tab w:val="clear" w:pos="709"/>
        </w:tabs>
        <w:spacing w:after="0" w:line="360" w:lineRule="auto"/>
        <w:ind w:left="425" w:hanging="426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 xml:space="preserve">      </w:t>
      </w:r>
      <w:r w:rsidR="001206FE" w:rsidRPr="00B23572">
        <w:rPr>
          <w:rFonts w:ascii="Verdana" w:hAnsi="Verdana" w:cs="Verdana"/>
          <w:sz w:val="24"/>
        </w:rPr>
        <w:t xml:space="preserve">Powyższe dostarczę w formie kserokopii potwierdzonej za zgodność z oryginałem przez Wykonawcę (oryginały do wglądu przy przekazaniu kopii). </w:t>
      </w:r>
    </w:p>
    <w:p w:rsidR="00894108" w:rsidRDefault="005E583B" w:rsidP="00A836C6">
      <w:pPr>
        <w:pStyle w:val="Tekstpodstawowy21"/>
        <w:tabs>
          <w:tab w:val="clear" w:pos="709"/>
        </w:tabs>
        <w:spacing w:after="0" w:line="360" w:lineRule="auto"/>
        <w:ind w:left="426" w:hanging="426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 xml:space="preserve">     </w:t>
      </w:r>
      <w:r w:rsidR="00894108">
        <w:rPr>
          <w:rFonts w:ascii="Verdana" w:hAnsi="Verdana" w:cs="Verdana"/>
          <w:sz w:val="24"/>
        </w:rPr>
        <w:t>Ponadto wraz z dokumentem autoryzacji dostarczę Zamawiającemu:</w:t>
      </w:r>
    </w:p>
    <w:p w:rsidR="00894108" w:rsidRPr="008B28AB" w:rsidRDefault="00894108" w:rsidP="00A836C6">
      <w:pPr>
        <w:pStyle w:val="Akapitzlist"/>
        <w:numPr>
          <w:ilvl w:val="0"/>
          <w:numId w:val="18"/>
        </w:numPr>
        <w:suppressAutoHyphens w:val="0"/>
        <w:spacing w:line="360" w:lineRule="auto"/>
      </w:pPr>
      <w:r w:rsidRPr="00894108">
        <w:rPr>
          <w:rFonts w:ascii="Verdana" w:hAnsi="Verdana"/>
        </w:rPr>
        <w:t xml:space="preserve">Dokumenty potwierdzające, że dystrybutory są wprowadzone do obrotu na terenie Unii Europejskiej po przeprowadzonej ocenie zgodności z obowiązującymi dyrektywami UE oraz posiadają deklarację zgodności z UE i są oznakowane europejskim znakiem CE. </w:t>
      </w:r>
    </w:p>
    <w:p w:rsidR="00894108" w:rsidRPr="008B28AB" w:rsidRDefault="00894108" w:rsidP="00A836C6">
      <w:pPr>
        <w:pStyle w:val="Akapitzlist"/>
        <w:numPr>
          <w:ilvl w:val="0"/>
          <w:numId w:val="18"/>
        </w:numPr>
        <w:suppressAutoHyphens w:val="0"/>
        <w:spacing w:line="360" w:lineRule="auto"/>
      </w:pPr>
      <w:r w:rsidRPr="00894108">
        <w:rPr>
          <w:rFonts w:ascii="Verdana" w:hAnsi="Verdana"/>
        </w:rPr>
        <w:t>Dokumenty potwierdzające, że Wykonawca na dystrybutory objęte dostawą posiada aktualne atesty Państwowego Zakładu Higieny dopuszczające je do kontaktu z żywnością.</w:t>
      </w:r>
    </w:p>
    <w:p w:rsidR="005E583B" w:rsidRPr="00B23572" w:rsidRDefault="00894108" w:rsidP="00A836C6">
      <w:pPr>
        <w:pStyle w:val="Tekstpodstawowy21"/>
        <w:tabs>
          <w:tab w:val="clear" w:pos="709"/>
        </w:tabs>
        <w:spacing w:after="0" w:line="360" w:lineRule="auto"/>
        <w:ind w:left="426" w:hanging="426"/>
        <w:rPr>
          <w:rFonts w:ascii="Verdana" w:hAnsi="Verdana" w:cs="Verdana"/>
          <w:sz w:val="24"/>
        </w:rPr>
      </w:pPr>
      <w:r>
        <w:rPr>
          <w:rFonts w:ascii="Verdana" w:hAnsi="Verdana" w:cs="Verdana"/>
          <w:sz w:val="24"/>
        </w:rPr>
        <w:lastRenderedPageBreak/>
        <w:t xml:space="preserve"> </w:t>
      </w:r>
    </w:p>
    <w:p w:rsidR="005E583B" w:rsidRPr="00B23572" w:rsidRDefault="005E583B" w:rsidP="00A836C6">
      <w:pPr>
        <w:pStyle w:val="Tekstpodstawowy21"/>
        <w:tabs>
          <w:tab w:val="clear" w:pos="709"/>
        </w:tabs>
        <w:spacing w:after="0" w:line="360" w:lineRule="auto"/>
        <w:ind w:left="426" w:hanging="426"/>
        <w:rPr>
          <w:rFonts w:ascii="Verdana" w:hAnsi="Verdana" w:cs="Verdana"/>
          <w:sz w:val="24"/>
        </w:rPr>
      </w:pPr>
      <w:r w:rsidRPr="00B23572">
        <w:rPr>
          <w:rFonts w:ascii="Verdana" w:hAnsi="Verdana" w:cs="Verdana"/>
          <w:sz w:val="24"/>
        </w:rPr>
        <w:t xml:space="preserve">     </w:t>
      </w:r>
      <w:r w:rsidR="001206FE" w:rsidRPr="00B23572">
        <w:rPr>
          <w:rFonts w:ascii="Verdana" w:hAnsi="Verdana" w:cs="Verdana"/>
          <w:sz w:val="24"/>
        </w:rPr>
        <w:t>Jestem świadom tego, że jeżeli nie dostarczę powyższych dokumentów, Zamawiający potraktuje to jako uchylanie się od podpisania umowy na warunkach okreś</w:t>
      </w:r>
      <w:r w:rsidR="00773D5A" w:rsidRPr="00B23572">
        <w:rPr>
          <w:rFonts w:ascii="Verdana" w:hAnsi="Verdana" w:cs="Verdana"/>
          <w:sz w:val="24"/>
        </w:rPr>
        <w:t xml:space="preserve">lonych w ofercie i na podstawie </w:t>
      </w:r>
      <w:r w:rsidR="001206FE" w:rsidRPr="00B23572">
        <w:rPr>
          <w:rFonts w:ascii="Verdana" w:hAnsi="Verdana" w:cs="Verdana"/>
          <w:sz w:val="24"/>
        </w:rPr>
        <w:t xml:space="preserve">ustawy </w:t>
      </w:r>
      <w:proofErr w:type="spellStart"/>
      <w:r w:rsidR="001206FE" w:rsidRPr="00B23572">
        <w:rPr>
          <w:rFonts w:ascii="Verdana" w:hAnsi="Verdana" w:cs="Verdana"/>
          <w:sz w:val="24"/>
        </w:rPr>
        <w:t>Pzp</w:t>
      </w:r>
      <w:proofErr w:type="spellEnd"/>
      <w:r w:rsidR="001206FE" w:rsidRPr="00B23572">
        <w:rPr>
          <w:rFonts w:ascii="Verdana" w:hAnsi="Verdana" w:cs="Verdana"/>
          <w:sz w:val="24"/>
        </w:rPr>
        <w:t xml:space="preserve"> zatrzyma wniesione przeze mnie wadium. </w:t>
      </w:r>
    </w:p>
    <w:p w:rsidR="00065AEC" w:rsidRPr="00065AEC" w:rsidRDefault="00065AEC" w:rsidP="00A836C6">
      <w:pPr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Verdana"/>
        </w:rPr>
        <w:t>1</w:t>
      </w:r>
      <w:r w:rsidR="006E0990">
        <w:rPr>
          <w:rFonts w:ascii="Verdana" w:hAnsi="Verdana" w:cs="Verdana"/>
        </w:rPr>
        <w:t>4</w:t>
      </w:r>
      <w:r>
        <w:rPr>
          <w:rFonts w:ascii="Verdana" w:hAnsi="Verdana" w:cs="Verdana"/>
        </w:rPr>
        <w:t>.</w:t>
      </w:r>
      <w:r w:rsidRPr="00065AEC">
        <w:rPr>
          <w:rFonts w:ascii="Verdana" w:hAnsi="Verdana" w:cs="Verdana"/>
        </w:rPr>
        <w:t>Oświadczam, że wykonam przedmiot zamówienia siłami własnymi / część prac zamierzam powierzyć podwykonawcom</w:t>
      </w:r>
      <w:r w:rsidRPr="00065AEC">
        <w:rPr>
          <w:rFonts w:ascii="Verdana" w:hAnsi="Verdana" w:cs="Verdana"/>
          <w:b/>
          <w:bCs/>
          <w:vertAlign w:val="superscript"/>
        </w:rPr>
        <w:t>3</w:t>
      </w:r>
      <w:r w:rsidRPr="00065AEC">
        <w:rPr>
          <w:rFonts w:ascii="Verdana" w:hAnsi="Verdana" w:cs="Verdana"/>
        </w:rPr>
        <w:t>, w tym:</w:t>
      </w:r>
    </w:p>
    <w:p w:rsidR="00065AEC" w:rsidRPr="0030029A" w:rsidRDefault="00065AEC" w:rsidP="00A836C6">
      <w:pPr>
        <w:pStyle w:val="Tekstpodstawowy33"/>
        <w:numPr>
          <w:ilvl w:val="0"/>
          <w:numId w:val="12"/>
        </w:numPr>
        <w:tabs>
          <w:tab w:val="clear" w:pos="284"/>
          <w:tab w:val="left" w:pos="360"/>
        </w:tabs>
        <w:spacing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zakres powierzonych prac .......................</w:t>
      </w:r>
      <w:r>
        <w:rPr>
          <w:rFonts w:ascii="Verdana" w:hAnsi="Verdana" w:cs="Arial"/>
          <w:sz w:val="24"/>
          <w:szCs w:val="24"/>
        </w:rPr>
        <w:t>.</w:t>
      </w:r>
      <w:r w:rsidRPr="0030029A">
        <w:rPr>
          <w:rFonts w:ascii="Verdana" w:hAnsi="Verdana" w:cs="Arial"/>
          <w:sz w:val="24"/>
          <w:szCs w:val="24"/>
        </w:rPr>
        <w:t>.................................</w:t>
      </w:r>
      <w:r w:rsidRPr="0030029A">
        <w:rPr>
          <w:rFonts w:ascii="Verdana" w:hAnsi="Verdana" w:cs="Arial"/>
          <w:b/>
          <w:sz w:val="24"/>
          <w:szCs w:val="24"/>
          <w:vertAlign w:val="superscript"/>
        </w:rPr>
        <w:t>2</w:t>
      </w:r>
    </w:p>
    <w:p w:rsidR="00065AEC" w:rsidRDefault="00065AEC" w:rsidP="00A836C6">
      <w:pPr>
        <w:pStyle w:val="Tekstpodstawowy33"/>
        <w:numPr>
          <w:ilvl w:val="0"/>
          <w:numId w:val="12"/>
        </w:numPr>
        <w:tabs>
          <w:tab w:val="clear" w:pos="284"/>
          <w:tab w:val="left" w:pos="360"/>
        </w:tabs>
        <w:spacing w:line="360" w:lineRule="auto"/>
        <w:rPr>
          <w:rFonts w:ascii="Verdana" w:hAnsi="Verdana" w:cs="Arial"/>
          <w:b/>
          <w:sz w:val="24"/>
          <w:szCs w:val="24"/>
          <w:vertAlign w:val="superscript"/>
        </w:rPr>
      </w:pPr>
      <w:r w:rsidRPr="0030029A">
        <w:rPr>
          <w:rFonts w:ascii="Verdana" w:hAnsi="Verdana" w:cs="Arial"/>
          <w:sz w:val="24"/>
          <w:szCs w:val="24"/>
        </w:rPr>
        <w:t>nazwa (firma) podwykonawcy ...................................................</w:t>
      </w:r>
      <w:r w:rsidRPr="0030029A">
        <w:rPr>
          <w:rFonts w:ascii="Verdana" w:hAnsi="Verdana" w:cs="Arial"/>
          <w:b/>
          <w:sz w:val="24"/>
          <w:szCs w:val="24"/>
          <w:vertAlign w:val="superscript"/>
        </w:rPr>
        <w:t>2</w:t>
      </w:r>
    </w:p>
    <w:p w:rsidR="00065AEC" w:rsidRPr="006E0990" w:rsidRDefault="006E0990" w:rsidP="006E0990">
      <w:pPr>
        <w:tabs>
          <w:tab w:val="left" w:pos="426"/>
        </w:tabs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Verdana"/>
        </w:rPr>
        <w:t xml:space="preserve">15. </w:t>
      </w:r>
      <w:r w:rsidR="00065AEC" w:rsidRPr="006E0990">
        <w:rPr>
          <w:rFonts w:ascii="Verdana" w:hAnsi="Verdana" w:cs="Verdana"/>
        </w:rPr>
        <w:t>Oświadczam, że uważam się za związanego niniejszą ofertą do dnia wskazanego w SWZ.</w:t>
      </w:r>
    </w:p>
    <w:p w:rsidR="00065AEC" w:rsidRPr="006E0990" w:rsidRDefault="006E0990" w:rsidP="006E0990">
      <w:pPr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Arial"/>
          <w:color w:val="000000"/>
        </w:rPr>
        <w:t>16.</w:t>
      </w:r>
      <w:r w:rsidR="00065AEC" w:rsidRPr="006E0990">
        <w:rPr>
          <w:rFonts w:ascii="Verdana" w:hAnsi="Verdana" w:cs="Arial"/>
          <w:color w:val="000000"/>
        </w:rPr>
        <w:t>Oświadczam, że występuję w niniejszym postępowaniu jako: osoba fizyczna/osoba prawna/jednostka organizacyjna nieposiadająca osobowości prawnej/konsorcjum.</w:t>
      </w:r>
      <w:r w:rsidR="00065AEC" w:rsidRPr="006E0990">
        <w:rPr>
          <w:rFonts w:ascii="Verdana" w:hAnsi="Verdana" w:cs="Arial"/>
          <w:b/>
          <w:color w:val="000000"/>
          <w:vertAlign w:val="superscript"/>
        </w:rPr>
        <w:t>1</w:t>
      </w:r>
    </w:p>
    <w:p w:rsidR="00065AEC" w:rsidRPr="006E0990" w:rsidRDefault="006E0990" w:rsidP="006E0990">
      <w:pPr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Arial"/>
          <w:color w:val="000000"/>
        </w:rPr>
        <w:t>17.</w:t>
      </w:r>
      <w:r w:rsidR="00065AEC" w:rsidRPr="006E0990">
        <w:rPr>
          <w:rFonts w:ascii="Verdana" w:hAnsi="Verdana" w:cs="Arial"/>
          <w:color w:val="000000"/>
        </w:rPr>
        <w:t xml:space="preserve">Oświadczam, że podpisuję niniejszą ofertę jako osoba do tego upoważniona na podstawie załączonego: pełnomocnictwa/odpisu z </w:t>
      </w:r>
      <w:r w:rsidR="00065AEC" w:rsidRPr="006E0990">
        <w:rPr>
          <w:rFonts w:ascii="Verdana" w:hAnsi="Verdana"/>
          <w:color w:val="000000"/>
        </w:rPr>
        <w:t>Centralnej Ewidencji i Informacji o Działalności Gospodarczej</w:t>
      </w:r>
      <w:r w:rsidR="00065AEC" w:rsidRPr="006E0990">
        <w:rPr>
          <w:rFonts w:ascii="Verdana" w:hAnsi="Verdana" w:cs="Arial"/>
          <w:color w:val="000000"/>
        </w:rPr>
        <w:t>/odpisu z Krajowego Rejestru Sądowego.</w:t>
      </w:r>
      <w:r w:rsidR="00065AEC" w:rsidRPr="006E0990">
        <w:rPr>
          <w:rFonts w:ascii="Verdana" w:hAnsi="Verdana" w:cs="Arial"/>
          <w:b/>
          <w:color w:val="000000"/>
          <w:vertAlign w:val="superscript"/>
        </w:rPr>
        <w:t>1</w:t>
      </w:r>
    </w:p>
    <w:p w:rsidR="00065AEC" w:rsidRPr="006E0990" w:rsidRDefault="006E0990" w:rsidP="006E0990">
      <w:pPr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Arial"/>
        </w:rPr>
        <w:t>18.</w:t>
      </w:r>
      <w:r w:rsidR="00065AEC" w:rsidRPr="006E0990">
        <w:rPr>
          <w:rFonts w:ascii="Verdana" w:hAnsi="Verdana" w:cs="Arial"/>
        </w:rPr>
        <w:t xml:space="preserve">Oświadczam, że </w:t>
      </w:r>
      <w:r w:rsidR="00065AEC" w:rsidRPr="006E0990">
        <w:rPr>
          <w:rFonts w:ascii="Verdana" w:hAnsi="Verdana" w:cs="Arial"/>
          <w:bCs/>
          <w:color w:val="000000"/>
        </w:rPr>
        <w:t>należę / nie należę</w:t>
      </w:r>
      <w:r w:rsidR="00065AEC" w:rsidRPr="006E0990">
        <w:rPr>
          <w:rFonts w:ascii="Verdana" w:hAnsi="Verdana" w:cs="Arial"/>
          <w:b/>
          <w:bCs/>
          <w:color w:val="000000"/>
          <w:vertAlign w:val="superscript"/>
        </w:rPr>
        <w:t>1</w:t>
      </w:r>
      <w:r w:rsidR="00065AEC" w:rsidRPr="006E0990">
        <w:rPr>
          <w:rFonts w:ascii="Verdana" w:hAnsi="Verdana" w:cs="Arial"/>
          <w:bCs/>
          <w:color w:val="000000"/>
        </w:rPr>
        <w:t xml:space="preserve"> do sektora MŚP i</w:t>
      </w:r>
      <w:r w:rsidR="00065AEC" w:rsidRPr="006E0990">
        <w:rPr>
          <w:rFonts w:ascii="Verdana" w:hAnsi="Verdana" w:cs="Arial"/>
        </w:rPr>
        <w:t xml:space="preserve"> prowadzę działalność jako </w:t>
      </w:r>
      <w:proofErr w:type="spellStart"/>
      <w:r w:rsidR="00065AEC" w:rsidRPr="006E0990">
        <w:rPr>
          <w:rFonts w:ascii="Verdana" w:hAnsi="Verdana" w:cs="Arial"/>
        </w:rPr>
        <w:t>mikroprzedsiębiorstwo</w:t>
      </w:r>
      <w:proofErr w:type="spellEnd"/>
      <w:r w:rsidR="00065AEC" w:rsidRPr="006E0990">
        <w:rPr>
          <w:rFonts w:ascii="Verdana" w:hAnsi="Verdana" w:cs="Arial"/>
        </w:rPr>
        <w:t xml:space="preserve"> / małe przedsiębiorstwo / średnie przedsiębiorstwo</w:t>
      </w:r>
      <w:r w:rsidR="00065AEC" w:rsidRPr="006E0990">
        <w:rPr>
          <w:rFonts w:ascii="Verdana" w:hAnsi="Verdana" w:cs="Arial"/>
          <w:b/>
          <w:color w:val="000000"/>
          <w:vertAlign w:val="superscript"/>
        </w:rPr>
        <w:t>3</w:t>
      </w:r>
      <w:r w:rsidR="00065AEC" w:rsidRPr="006E0990">
        <w:rPr>
          <w:rFonts w:ascii="Verdana" w:hAnsi="Verdana" w:cs="Arial"/>
        </w:rPr>
        <w:t>.</w:t>
      </w:r>
    </w:p>
    <w:p w:rsidR="00065AEC" w:rsidRPr="006E0990" w:rsidRDefault="006E0990" w:rsidP="006E0990">
      <w:pPr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Arial"/>
        </w:rPr>
        <w:t>19.</w:t>
      </w:r>
      <w:r w:rsidR="00065AEC" w:rsidRPr="006E0990">
        <w:rPr>
          <w:rFonts w:ascii="Verdana" w:hAnsi="Verdana" w:cs="Arial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  <w:r w:rsidR="00065AEC" w:rsidRPr="006E0990">
        <w:rPr>
          <w:rFonts w:ascii="Verdana" w:hAnsi="Verdana" w:cs="Arial"/>
          <w:b/>
          <w:vertAlign w:val="superscript"/>
        </w:rPr>
        <w:t>4</w:t>
      </w:r>
    </w:p>
    <w:p w:rsidR="00065AEC" w:rsidRPr="006E0990" w:rsidRDefault="006E0990" w:rsidP="006E0990">
      <w:pPr>
        <w:suppressAutoHyphens w:val="0"/>
        <w:spacing w:line="360" w:lineRule="auto"/>
        <w:contextualSpacing/>
        <w:rPr>
          <w:rFonts w:ascii="Verdana" w:hAnsi="Verdana" w:cs="Verdana"/>
        </w:rPr>
      </w:pPr>
      <w:r>
        <w:rPr>
          <w:rFonts w:ascii="Verdana" w:hAnsi="Verdana" w:cs="Verdana"/>
        </w:rPr>
        <w:t>20.</w:t>
      </w:r>
      <w:r w:rsidR="00065AEC" w:rsidRPr="006E0990">
        <w:rPr>
          <w:rFonts w:ascii="Verdana" w:hAnsi="Verdana" w:cs="Verdana"/>
        </w:rPr>
        <w:t>Zastrzegam / nie zastrzegam</w:t>
      </w:r>
      <w:r w:rsidR="00065AEC" w:rsidRPr="006E0990">
        <w:rPr>
          <w:rFonts w:ascii="Verdana" w:hAnsi="Verdana" w:cs="Arial"/>
          <w:b/>
          <w:vertAlign w:val="superscript"/>
        </w:rPr>
        <w:t>1</w:t>
      </w:r>
      <w:r w:rsidR="00065AEC" w:rsidRPr="006E0990">
        <w:rPr>
          <w:rFonts w:ascii="Verdana" w:hAnsi="Verdana" w:cs="Verdana"/>
        </w:rPr>
        <w:t xml:space="preserve"> w trybie art. 18 ust. 3 ustawy </w:t>
      </w:r>
      <w:proofErr w:type="spellStart"/>
      <w:r w:rsidR="00065AEC" w:rsidRPr="006E0990">
        <w:rPr>
          <w:rFonts w:ascii="Verdana" w:hAnsi="Verdana" w:cs="Verdana"/>
        </w:rPr>
        <w:t>Pzp</w:t>
      </w:r>
      <w:proofErr w:type="spellEnd"/>
      <w:r w:rsidR="00065AEC" w:rsidRPr="006E0990">
        <w:rPr>
          <w:rFonts w:ascii="Verdana" w:hAnsi="Verdana" w:cs="Verdana"/>
        </w:rPr>
        <w:t xml:space="preserve"> następujące informacje zawarte w ofercie jako stanowiące tajemnicę przedsiębiorstwa w rozumieniu przepisów </w:t>
      </w:r>
      <w:r w:rsidR="00065AEC" w:rsidRPr="006E0990">
        <w:rPr>
          <w:rFonts w:ascii="Verdana" w:hAnsi="Verdana"/>
          <w:lang w:eastAsia="pl-PL"/>
        </w:rPr>
        <w:t xml:space="preserve">w rozumieniu przepisów art. 11 ust. 4 ustawy z dnia 16.04.1993 r. o zwalczaniu nieuczciwej konkurencji </w:t>
      </w:r>
      <w:r w:rsidR="00065AEC" w:rsidRPr="006E0990">
        <w:rPr>
          <w:rFonts w:ascii="Verdana" w:hAnsi="Verdana" w:cs="Calibri"/>
          <w:lang w:eastAsia="pl-PL"/>
        </w:rPr>
        <w:t>(Dz. U. z 2020 r. poz. 1913)</w:t>
      </w:r>
      <w:r w:rsidR="00065AEC" w:rsidRPr="006E0990">
        <w:rPr>
          <w:rFonts w:ascii="Verdana" w:hAnsi="Verdana" w:cs="Verdana"/>
        </w:rPr>
        <w:t>:</w:t>
      </w:r>
    </w:p>
    <w:p w:rsidR="00065AEC" w:rsidRPr="002B48BE" w:rsidRDefault="00065AEC" w:rsidP="00A836C6">
      <w:pPr>
        <w:spacing w:line="360" w:lineRule="auto"/>
        <w:rPr>
          <w:rFonts w:ascii="Verdana" w:hAnsi="Verdana" w:cs="Verdana"/>
        </w:rPr>
      </w:pPr>
    </w:p>
    <w:p w:rsidR="00065AEC" w:rsidRPr="0030029A" w:rsidRDefault="00065AEC" w:rsidP="00065AEC">
      <w:pPr>
        <w:pStyle w:val="Akapitzlist"/>
        <w:numPr>
          <w:ilvl w:val="0"/>
          <w:numId w:val="14"/>
        </w:numPr>
        <w:suppressAutoHyphens w:val="0"/>
        <w:contextualSpacing/>
        <w:rPr>
          <w:rFonts w:ascii="Verdana" w:hAnsi="Verdana" w:cs="Verdana"/>
        </w:rPr>
      </w:pPr>
      <w:r w:rsidRPr="0030029A">
        <w:rPr>
          <w:rFonts w:ascii="Verdana" w:hAnsi="Verdana" w:cs="Verdana"/>
        </w:rPr>
        <w:t>...................................................................</w:t>
      </w:r>
    </w:p>
    <w:p w:rsidR="00065AEC" w:rsidRPr="0030029A" w:rsidRDefault="00065AEC" w:rsidP="00065AEC">
      <w:pPr>
        <w:pStyle w:val="Akapitzlist"/>
        <w:numPr>
          <w:ilvl w:val="0"/>
          <w:numId w:val="14"/>
        </w:numPr>
        <w:suppressAutoHyphens w:val="0"/>
        <w:contextualSpacing/>
        <w:rPr>
          <w:rFonts w:ascii="Verdana" w:hAnsi="Verdana" w:cs="Verdana"/>
        </w:rPr>
      </w:pPr>
      <w:r w:rsidRPr="0030029A">
        <w:rPr>
          <w:rFonts w:ascii="Verdana" w:hAnsi="Verdana" w:cs="Verdana"/>
        </w:rPr>
        <w:t>...................................................................</w:t>
      </w:r>
    </w:p>
    <w:p w:rsidR="00065AEC" w:rsidRPr="0030029A" w:rsidRDefault="00065AEC" w:rsidP="00065AEC">
      <w:pPr>
        <w:pStyle w:val="Akapitzlist"/>
        <w:numPr>
          <w:ilvl w:val="0"/>
          <w:numId w:val="14"/>
        </w:numPr>
        <w:suppressAutoHyphens w:val="0"/>
        <w:contextualSpacing/>
        <w:rPr>
          <w:rFonts w:ascii="Verdana" w:hAnsi="Verdana" w:cs="Verdana"/>
        </w:rPr>
      </w:pPr>
      <w:r w:rsidRPr="0030029A">
        <w:rPr>
          <w:rFonts w:ascii="Verdana" w:hAnsi="Verdana" w:cs="Verdana"/>
        </w:rPr>
        <w:t>...................................................................</w:t>
      </w:r>
    </w:p>
    <w:p w:rsidR="00065AEC" w:rsidRDefault="00065AEC" w:rsidP="00065AEC">
      <w:pPr>
        <w:pStyle w:val="Tekstkomentarza"/>
        <w:tabs>
          <w:tab w:val="num" w:pos="0"/>
        </w:tabs>
        <w:spacing w:after="0"/>
        <w:rPr>
          <w:rFonts w:ascii="Verdana" w:hAnsi="Verdana" w:cs="Arial"/>
          <w:b/>
          <w:color w:val="000000"/>
          <w:sz w:val="16"/>
          <w:szCs w:val="24"/>
        </w:rPr>
      </w:pPr>
    </w:p>
    <w:p w:rsidR="00065AEC" w:rsidRDefault="00065AEC" w:rsidP="00065AEC">
      <w:pPr>
        <w:pStyle w:val="Tekstkomentarza"/>
        <w:tabs>
          <w:tab w:val="num" w:pos="0"/>
        </w:tabs>
        <w:spacing w:after="0"/>
        <w:rPr>
          <w:rFonts w:ascii="Verdana" w:hAnsi="Verdana" w:cs="Arial"/>
          <w:b/>
          <w:color w:val="000000"/>
          <w:sz w:val="16"/>
          <w:szCs w:val="24"/>
        </w:rPr>
      </w:pPr>
    </w:p>
    <w:p w:rsidR="00065AEC" w:rsidRDefault="00065AEC" w:rsidP="00065AEC">
      <w:pPr>
        <w:pStyle w:val="Tekstkomentarza"/>
        <w:tabs>
          <w:tab w:val="num" w:pos="0"/>
        </w:tabs>
        <w:spacing w:after="0"/>
        <w:rPr>
          <w:rFonts w:ascii="Verdana" w:hAnsi="Verdana" w:cs="Arial"/>
          <w:b/>
          <w:color w:val="000000"/>
          <w:sz w:val="16"/>
          <w:szCs w:val="24"/>
        </w:rPr>
      </w:pPr>
    </w:p>
    <w:p w:rsidR="00065AEC" w:rsidRPr="00065AEC" w:rsidRDefault="00065AEC" w:rsidP="00065AEC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  <w:sz w:val="18"/>
          <w:szCs w:val="18"/>
        </w:rPr>
      </w:pPr>
      <w:r w:rsidRPr="00065AEC">
        <w:rPr>
          <w:rFonts w:ascii="Verdana" w:hAnsi="Verdana" w:cs="Arial"/>
          <w:b/>
          <w:color w:val="000000"/>
          <w:sz w:val="18"/>
          <w:szCs w:val="18"/>
        </w:rPr>
        <w:t xml:space="preserve">1 – </w:t>
      </w:r>
      <w:r w:rsidRPr="00065AEC">
        <w:rPr>
          <w:rFonts w:ascii="Verdana" w:hAnsi="Verdana" w:cs="Arial"/>
          <w:color w:val="000000"/>
          <w:sz w:val="18"/>
          <w:szCs w:val="18"/>
        </w:rPr>
        <w:t>niewłaściwe skreślić</w:t>
      </w:r>
    </w:p>
    <w:p w:rsidR="00065AEC" w:rsidRPr="00065AEC" w:rsidRDefault="00065AEC" w:rsidP="00065AEC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  <w:sz w:val="18"/>
          <w:szCs w:val="18"/>
        </w:rPr>
      </w:pPr>
      <w:r w:rsidRPr="00065AEC">
        <w:rPr>
          <w:rFonts w:ascii="Verdana" w:hAnsi="Verdana" w:cs="Arial"/>
          <w:b/>
          <w:color w:val="000000"/>
          <w:sz w:val="18"/>
          <w:szCs w:val="18"/>
        </w:rPr>
        <w:t>2</w:t>
      </w:r>
      <w:r w:rsidRPr="00065AEC">
        <w:rPr>
          <w:rFonts w:ascii="Verdana" w:hAnsi="Verdana" w:cs="Arial"/>
          <w:color w:val="000000"/>
          <w:sz w:val="18"/>
          <w:szCs w:val="18"/>
        </w:rPr>
        <w:t xml:space="preserve"> – podać jeśli dotyczy</w:t>
      </w:r>
    </w:p>
    <w:p w:rsidR="00065AEC" w:rsidRPr="00065AEC" w:rsidRDefault="00065AEC" w:rsidP="00065AEC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  <w:sz w:val="18"/>
          <w:szCs w:val="18"/>
        </w:rPr>
      </w:pPr>
      <w:r w:rsidRPr="00065AEC">
        <w:rPr>
          <w:rFonts w:ascii="Verdana" w:hAnsi="Verdana" w:cs="Arial"/>
          <w:b/>
          <w:color w:val="000000"/>
          <w:sz w:val="18"/>
          <w:szCs w:val="18"/>
        </w:rPr>
        <w:t>3</w:t>
      </w:r>
      <w:r w:rsidRPr="00065AEC">
        <w:rPr>
          <w:rFonts w:ascii="Verdana" w:hAnsi="Verdana" w:cs="Arial"/>
          <w:color w:val="000000"/>
          <w:sz w:val="18"/>
          <w:szCs w:val="18"/>
        </w:rPr>
        <w:t xml:space="preserve"> – </w:t>
      </w:r>
      <w:proofErr w:type="spellStart"/>
      <w:r w:rsidRPr="00065AEC">
        <w:rPr>
          <w:rFonts w:ascii="Verdana" w:hAnsi="Verdana" w:cs="Arial"/>
          <w:sz w:val="18"/>
          <w:szCs w:val="18"/>
          <w:u w:val="single"/>
        </w:rPr>
        <w:t>Mikroprzedsiebiorstwo</w:t>
      </w:r>
      <w:proofErr w:type="spellEnd"/>
      <w:r w:rsidRPr="00065AEC">
        <w:rPr>
          <w:rFonts w:ascii="Verdana" w:hAnsi="Verdana" w:cs="Arial"/>
          <w:sz w:val="18"/>
          <w:szCs w:val="18"/>
        </w:rPr>
        <w:t xml:space="preserve"> to przedsiębiorstwo zatrudniające mniej niż 10 pracowników, którego roczny obrót oraz/lub całkowity bilans roczny nie przekracza 2 milionów euro. </w:t>
      </w:r>
      <w:r w:rsidRPr="00065AEC">
        <w:rPr>
          <w:rFonts w:ascii="Verdana" w:hAnsi="Verdana" w:cs="Arial"/>
          <w:sz w:val="18"/>
          <w:szCs w:val="18"/>
          <w:u w:val="single"/>
        </w:rPr>
        <w:t>Małe przedsiębiorstwo</w:t>
      </w:r>
      <w:r w:rsidRPr="00065AEC">
        <w:rPr>
          <w:rFonts w:ascii="Verdana" w:hAnsi="Verdana" w:cs="Arial"/>
          <w:sz w:val="18"/>
          <w:szCs w:val="18"/>
        </w:rPr>
        <w:t xml:space="preserve"> to przedsiębiorstwo zatrudniające mniej niż 50 pracowników, którego roczny obrót oraz/lub całkowity bilans roczny nie przekracza 10 milionów euro. </w:t>
      </w:r>
      <w:r w:rsidRPr="00065AEC">
        <w:rPr>
          <w:rFonts w:ascii="Verdana" w:hAnsi="Verdana" w:cs="Arial"/>
          <w:sz w:val="18"/>
          <w:szCs w:val="18"/>
          <w:u w:val="single"/>
        </w:rPr>
        <w:t>Średnie przedsiębiorstwo</w:t>
      </w:r>
      <w:r w:rsidRPr="00065AEC">
        <w:rPr>
          <w:rFonts w:ascii="Verdana" w:hAnsi="Verdana" w:cs="Arial"/>
          <w:sz w:val="18"/>
          <w:szCs w:val="18"/>
        </w:rPr>
        <w:t xml:space="preserve"> to przedsiębiorstwo zatrudniające mniej niż 250 pracowników, którego roczny obrót nie przekracza 50 milionów euro lub całkowity bilans roczny nie przekracza 43 milionów euro</w:t>
      </w:r>
    </w:p>
    <w:p w:rsidR="00065AEC" w:rsidRPr="00065AEC" w:rsidRDefault="00065AEC" w:rsidP="00065AEC">
      <w:pPr>
        <w:pStyle w:val="Tekstkomentarza"/>
        <w:tabs>
          <w:tab w:val="num" w:pos="0"/>
        </w:tabs>
        <w:suppressAutoHyphens/>
        <w:spacing w:after="0" w:line="360" w:lineRule="auto"/>
        <w:rPr>
          <w:rFonts w:ascii="Verdana" w:hAnsi="Verdana" w:cs="Arial"/>
          <w:color w:val="000000"/>
          <w:sz w:val="18"/>
          <w:szCs w:val="18"/>
        </w:rPr>
      </w:pPr>
      <w:r w:rsidRPr="00065AEC">
        <w:rPr>
          <w:rFonts w:ascii="Verdana" w:hAnsi="Verdana" w:cs="Arial"/>
          <w:b/>
          <w:color w:val="000000"/>
          <w:sz w:val="18"/>
          <w:szCs w:val="18"/>
        </w:rPr>
        <w:t>4</w:t>
      </w:r>
      <w:r w:rsidRPr="00065AEC">
        <w:rPr>
          <w:rFonts w:ascii="Verdana" w:hAnsi="Verdana" w:cs="Arial"/>
          <w:color w:val="000000"/>
          <w:sz w:val="18"/>
          <w:szCs w:val="18"/>
        </w:rPr>
        <w:t xml:space="preserve"> – </w:t>
      </w:r>
      <w:r w:rsidRPr="00065AEC">
        <w:rPr>
          <w:rFonts w:ascii="Verdana" w:hAnsi="Verdana"/>
          <w:sz w:val="18"/>
          <w:szCs w:val="18"/>
        </w:rPr>
        <w:t>w sytuacji, gdy Wykonawca nie przekazuje danych osobowych innych niż bezpośrednio jego dotyczących lub zachodzi wyłączenie stosowania obowiązku informacyjnego, stosownie do art. 13 ust. 4 lub art. 14 ust. 5 RODO treści oświadczenia Wykonawca nie składa (należy wykreślić oświadczenie)</w:t>
      </w:r>
    </w:p>
    <w:p w:rsidR="00075E65" w:rsidRPr="00B23572" w:rsidRDefault="00075E65" w:rsidP="00B23572">
      <w:pPr>
        <w:ind w:left="4956"/>
        <w:rPr>
          <w:rFonts w:ascii="Verdana" w:hAnsi="Verdana" w:cs="Arial"/>
          <w:b/>
          <w:bCs/>
          <w:color w:val="000000"/>
        </w:rPr>
      </w:pPr>
    </w:p>
    <w:p w:rsidR="0063229E" w:rsidRPr="00B23572" w:rsidRDefault="0063229E" w:rsidP="00B23572">
      <w:pPr>
        <w:ind w:left="284"/>
        <w:rPr>
          <w:rFonts w:ascii="Verdana" w:hAnsi="Verdana" w:cs="Arial"/>
          <w:b/>
          <w:bCs/>
          <w:color w:val="000000"/>
        </w:rPr>
      </w:pPr>
      <w:r w:rsidRPr="00B23572">
        <w:rPr>
          <w:rFonts w:ascii="Verdana" w:hAnsi="Verdana" w:cs="Arial"/>
          <w:b/>
          <w:bCs/>
          <w:color w:val="000000"/>
        </w:rPr>
        <w:t>Upełnomocniony przedstawiciel</w:t>
      </w:r>
    </w:p>
    <w:p w:rsidR="0063229E" w:rsidRPr="00B23572" w:rsidRDefault="0063229E" w:rsidP="00B23572">
      <w:pPr>
        <w:ind w:left="5671"/>
        <w:rPr>
          <w:rFonts w:ascii="Verdana" w:hAnsi="Verdana" w:cs="Arial"/>
          <w:color w:val="000000"/>
        </w:rPr>
      </w:pPr>
      <w:r w:rsidRPr="00B23572">
        <w:rPr>
          <w:rFonts w:ascii="Verdana" w:hAnsi="Verdana" w:cs="Arial"/>
          <w:b/>
          <w:bCs/>
          <w:color w:val="000000"/>
        </w:rPr>
        <w:t xml:space="preserve">        Wykonawcy</w:t>
      </w:r>
      <w:r w:rsidRPr="00B23572">
        <w:rPr>
          <w:rFonts w:ascii="Verdana" w:hAnsi="Verdana" w:cs="Arial"/>
          <w:color w:val="000000"/>
        </w:rPr>
        <w:t>:</w:t>
      </w:r>
    </w:p>
    <w:p w:rsidR="0063229E" w:rsidRPr="00B23572" w:rsidRDefault="0063229E" w:rsidP="00B23572">
      <w:pPr>
        <w:ind w:left="5671"/>
        <w:rPr>
          <w:rFonts w:ascii="Verdana" w:hAnsi="Verdana" w:cs="Arial"/>
          <w:color w:val="000000"/>
        </w:rPr>
      </w:pPr>
    </w:p>
    <w:p w:rsidR="0063229E" w:rsidRDefault="00894108" w:rsidP="00B23572">
      <w:pPr>
        <w:ind w:left="5671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……………………………………….</w:t>
      </w:r>
    </w:p>
    <w:p w:rsidR="00894108" w:rsidRPr="00B23572" w:rsidRDefault="00894108" w:rsidP="00894108">
      <w:pPr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……………………………………………………………..</w:t>
      </w:r>
    </w:p>
    <w:p w:rsidR="0063229E" w:rsidRPr="00B23572" w:rsidRDefault="00894108" w:rsidP="00B23572">
      <w:pPr>
        <w:ind w:left="284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 xml:space="preserve">                                 </w:t>
      </w:r>
    </w:p>
    <w:p w:rsidR="0063229E" w:rsidRPr="00B23572" w:rsidRDefault="0063229E" w:rsidP="00B23572">
      <w:pPr>
        <w:ind w:left="4963" w:hanging="4679"/>
        <w:rPr>
          <w:rFonts w:ascii="Verdana" w:hAnsi="Verdana" w:cs="Arial"/>
        </w:rPr>
      </w:pPr>
      <w:r w:rsidRPr="00B23572">
        <w:rPr>
          <w:rFonts w:ascii="Verdana" w:hAnsi="Verdana" w:cs="Arial"/>
        </w:rPr>
        <w:t xml:space="preserve">Miejscowość i data       </w:t>
      </w:r>
      <w:r w:rsidRPr="00B23572">
        <w:rPr>
          <w:rFonts w:ascii="Verdana" w:hAnsi="Verdana" w:cs="Arial"/>
          <w:b/>
          <w:bCs/>
          <w:color w:val="000000"/>
        </w:rPr>
        <w:t xml:space="preserve">   </w:t>
      </w:r>
      <w:r w:rsidRPr="00B23572">
        <w:rPr>
          <w:rFonts w:ascii="Verdana" w:hAnsi="Verdana" w:cs="Arial"/>
          <w:b/>
          <w:bCs/>
          <w:color w:val="000000"/>
        </w:rPr>
        <w:tab/>
      </w:r>
      <w:r w:rsidRPr="00B23572">
        <w:rPr>
          <w:rFonts w:ascii="Verdana" w:hAnsi="Verdana" w:cs="Arial"/>
        </w:rPr>
        <w:t xml:space="preserve">podpis czytelny </w:t>
      </w:r>
    </w:p>
    <w:p w:rsidR="0063229E" w:rsidRPr="00B23572" w:rsidRDefault="0063229E" w:rsidP="00B23572">
      <w:pPr>
        <w:ind w:left="4963" w:hanging="7"/>
        <w:rPr>
          <w:rFonts w:ascii="Verdana" w:hAnsi="Verdana"/>
        </w:rPr>
      </w:pPr>
      <w:r w:rsidRPr="00B23572">
        <w:rPr>
          <w:rFonts w:ascii="Verdana" w:hAnsi="Verdana" w:cs="Arial"/>
        </w:rPr>
        <w:t>lub nieczytelny wraz z imienną pieczątką</w:t>
      </w:r>
    </w:p>
    <w:p w:rsidR="002E32A7" w:rsidRPr="00B23572" w:rsidRDefault="002E32A7" w:rsidP="00B23572">
      <w:pPr>
        <w:rPr>
          <w:rFonts w:ascii="Verdana" w:eastAsiaTheme="majorEastAsia" w:hAnsi="Verdana" w:cstheme="majorBidi"/>
          <w:color w:val="4F81BD" w:themeColor="accent1"/>
        </w:rPr>
      </w:pPr>
    </w:p>
    <w:sectPr w:rsidR="002E32A7" w:rsidRPr="00B23572" w:rsidSect="00C013AE">
      <w:pgSz w:w="11906" w:h="16838"/>
      <w:pgMar w:top="709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CD4" w:rsidRDefault="00A05CD4" w:rsidP="00C6231E">
      <w:r>
        <w:separator/>
      </w:r>
    </w:p>
  </w:endnote>
  <w:endnote w:type="continuationSeparator" w:id="0">
    <w:p w:rsidR="00A05CD4" w:rsidRDefault="00A05CD4" w:rsidP="00C62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ttawa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CD4" w:rsidRDefault="00A05CD4" w:rsidP="00C6231E">
      <w:r>
        <w:separator/>
      </w:r>
    </w:p>
  </w:footnote>
  <w:footnote w:type="continuationSeparator" w:id="0">
    <w:p w:rsidR="00A05CD4" w:rsidRDefault="00A05CD4" w:rsidP="00C62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2"/>
    <w:lvl w:ilvl="0">
      <w:start w:val="8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Verdana" w:hAnsi="Verdana" w:cs="Verdana" w:hint="default"/>
        <w:b w:val="0"/>
        <w:bCs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306"/>
        </w:tabs>
        <w:ind w:left="1306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00000005"/>
    <w:multiLevelType w:val="singleLevel"/>
    <w:tmpl w:val="00000005"/>
    <w:name w:val="WW8Num4"/>
    <w:lvl w:ilvl="0">
      <w:start w:val="5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Verdana" w:hAnsi="Verdana" w:cs="Verdana" w:hint="default"/>
        <w:b w:val="0"/>
        <w:bCs/>
        <w:i w:val="0"/>
        <w:iCs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lowerRoman"/>
      <w:lvlText w:val="%1."/>
      <w:lvlJc w:val="right"/>
      <w:pPr>
        <w:tabs>
          <w:tab w:val="num" w:pos="1531"/>
        </w:tabs>
        <w:ind w:left="1531" w:hanging="113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</w:abstractNum>
  <w:abstractNum w:abstractNumId="7">
    <w:nsid w:val="00000008"/>
    <w:multiLevelType w:val="singleLevel"/>
    <w:tmpl w:val="00000008"/>
    <w:name w:val="WW8Num9"/>
    <w:lvl w:ilvl="0">
      <w:start w:val="1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Verdana" w:hAnsi="Verdana" w:cs="Verdana" w:hint="default"/>
        <w:b/>
        <w:i/>
        <w:iCs/>
        <w:sz w:val="20"/>
      </w:rPr>
    </w:lvl>
  </w:abstractNum>
  <w:abstractNum w:abstractNumId="8">
    <w:nsid w:val="00000009"/>
    <w:multiLevelType w:val="multilevel"/>
    <w:tmpl w:val="A4E8D91E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04927C98"/>
    <w:multiLevelType w:val="hybridMultilevel"/>
    <w:tmpl w:val="31667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802564"/>
    <w:multiLevelType w:val="hybridMultilevel"/>
    <w:tmpl w:val="3F307A88"/>
    <w:lvl w:ilvl="0" w:tplc="61D81962">
      <w:start w:val="14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508F8"/>
    <w:multiLevelType w:val="hybridMultilevel"/>
    <w:tmpl w:val="D21404D8"/>
    <w:lvl w:ilvl="0" w:tplc="45B0F2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46B01FC8"/>
    <w:multiLevelType w:val="hybridMultilevel"/>
    <w:tmpl w:val="A1385D6A"/>
    <w:lvl w:ilvl="0" w:tplc="880497D4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E6059"/>
    <w:multiLevelType w:val="hybridMultilevel"/>
    <w:tmpl w:val="6C3CA14E"/>
    <w:lvl w:ilvl="0" w:tplc="62B068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2801AF8"/>
    <w:multiLevelType w:val="hybridMultilevel"/>
    <w:tmpl w:val="FC8060B0"/>
    <w:lvl w:ilvl="0" w:tplc="DD62B96A">
      <w:start w:val="1"/>
      <w:numFmt w:val="upperLetter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7E68"/>
    <w:multiLevelType w:val="hybridMultilevel"/>
    <w:tmpl w:val="FC08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0073D"/>
    <w:multiLevelType w:val="hybridMultilevel"/>
    <w:tmpl w:val="2A60F0CA"/>
    <w:lvl w:ilvl="0" w:tplc="28220FD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7"/>
  </w:num>
  <w:num w:numId="12">
    <w:abstractNumId w:val="12"/>
  </w:num>
  <w:num w:numId="13">
    <w:abstractNumId w:val="16"/>
  </w:num>
  <w:num w:numId="14">
    <w:abstractNumId w:val="14"/>
  </w:num>
  <w:num w:numId="15">
    <w:abstractNumId w:val="9"/>
  </w:num>
  <w:num w:numId="16">
    <w:abstractNumId w:val="10"/>
  </w:num>
  <w:num w:numId="17">
    <w:abstractNumId w:val="1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3AE"/>
    <w:rsid w:val="00002FC7"/>
    <w:rsid w:val="00016360"/>
    <w:rsid w:val="00030785"/>
    <w:rsid w:val="00065AEC"/>
    <w:rsid w:val="00071D85"/>
    <w:rsid w:val="00075E65"/>
    <w:rsid w:val="0009267C"/>
    <w:rsid w:val="00094EF8"/>
    <w:rsid w:val="000D3415"/>
    <w:rsid w:val="00115C6E"/>
    <w:rsid w:val="001206FE"/>
    <w:rsid w:val="00172ACD"/>
    <w:rsid w:val="001D3133"/>
    <w:rsid w:val="001E6C33"/>
    <w:rsid w:val="001F1B46"/>
    <w:rsid w:val="00221058"/>
    <w:rsid w:val="002427AB"/>
    <w:rsid w:val="00246AC2"/>
    <w:rsid w:val="002943AA"/>
    <w:rsid w:val="00294F5C"/>
    <w:rsid w:val="002A6593"/>
    <w:rsid w:val="002A69E8"/>
    <w:rsid w:val="002C6C6C"/>
    <w:rsid w:val="002E32A7"/>
    <w:rsid w:val="002F020A"/>
    <w:rsid w:val="00313172"/>
    <w:rsid w:val="00316549"/>
    <w:rsid w:val="00344721"/>
    <w:rsid w:val="00360F4B"/>
    <w:rsid w:val="00374525"/>
    <w:rsid w:val="00395EAC"/>
    <w:rsid w:val="003B728A"/>
    <w:rsid w:val="00403D6A"/>
    <w:rsid w:val="00414356"/>
    <w:rsid w:val="00430C12"/>
    <w:rsid w:val="00440BF3"/>
    <w:rsid w:val="004A7A09"/>
    <w:rsid w:val="004C1BE1"/>
    <w:rsid w:val="004C32C1"/>
    <w:rsid w:val="00551B11"/>
    <w:rsid w:val="00585986"/>
    <w:rsid w:val="005A3B07"/>
    <w:rsid w:val="005B425F"/>
    <w:rsid w:val="005C7A6B"/>
    <w:rsid w:val="005E583B"/>
    <w:rsid w:val="005F4A49"/>
    <w:rsid w:val="00601698"/>
    <w:rsid w:val="0063229E"/>
    <w:rsid w:val="00641E4A"/>
    <w:rsid w:val="006C0C41"/>
    <w:rsid w:val="006D636B"/>
    <w:rsid w:val="006D79EC"/>
    <w:rsid w:val="006E0990"/>
    <w:rsid w:val="006E66B0"/>
    <w:rsid w:val="006F5B03"/>
    <w:rsid w:val="006F5D73"/>
    <w:rsid w:val="00717630"/>
    <w:rsid w:val="00740269"/>
    <w:rsid w:val="00773D5A"/>
    <w:rsid w:val="00787873"/>
    <w:rsid w:val="00790CE6"/>
    <w:rsid w:val="00793687"/>
    <w:rsid w:val="00796F19"/>
    <w:rsid w:val="007C2CCB"/>
    <w:rsid w:val="007F1675"/>
    <w:rsid w:val="00805C04"/>
    <w:rsid w:val="00825C9F"/>
    <w:rsid w:val="008265AF"/>
    <w:rsid w:val="00864E80"/>
    <w:rsid w:val="008757E3"/>
    <w:rsid w:val="00894108"/>
    <w:rsid w:val="008A37E7"/>
    <w:rsid w:val="008B4B94"/>
    <w:rsid w:val="0092105C"/>
    <w:rsid w:val="00950A2D"/>
    <w:rsid w:val="009646C6"/>
    <w:rsid w:val="00974226"/>
    <w:rsid w:val="009834C8"/>
    <w:rsid w:val="00987EAB"/>
    <w:rsid w:val="00992CAC"/>
    <w:rsid w:val="009963E2"/>
    <w:rsid w:val="009C3785"/>
    <w:rsid w:val="009E75F7"/>
    <w:rsid w:val="00A01FCB"/>
    <w:rsid w:val="00A05CD4"/>
    <w:rsid w:val="00A11611"/>
    <w:rsid w:val="00A2170E"/>
    <w:rsid w:val="00A24500"/>
    <w:rsid w:val="00A51446"/>
    <w:rsid w:val="00A7529E"/>
    <w:rsid w:val="00A836C6"/>
    <w:rsid w:val="00A97B5A"/>
    <w:rsid w:val="00AB0785"/>
    <w:rsid w:val="00AB7A3B"/>
    <w:rsid w:val="00AC7DE8"/>
    <w:rsid w:val="00AD0722"/>
    <w:rsid w:val="00AE077D"/>
    <w:rsid w:val="00B0658C"/>
    <w:rsid w:val="00B1172B"/>
    <w:rsid w:val="00B23572"/>
    <w:rsid w:val="00B656DB"/>
    <w:rsid w:val="00B65E6B"/>
    <w:rsid w:val="00B75C6E"/>
    <w:rsid w:val="00BF3DA0"/>
    <w:rsid w:val="00C013AE"/>
    <w:rsid w:val="00C26990"/>
    <w:rsid w:val="00C45245"/>
    <w:rsid w:val="00C46D34"/>
    <w:rsid w:val="00C6231E"/>
    <w:rsid w:val="00C66761"/>
    <w:rsid w:val="00C82293"/>
    <w:rsid w:val="00CB5EF9"/>
    <w:rsid w:val="00CE14E2"/>
    <w:rsid w:val="00D0616C"/>
    <w:rsid w:val="00D06BD2"/>
    <w:rsid w:val="00D62198"/>
    <w:rsid w:val="00D64DB2"/>
    <w:rsid w:val="00D7122E"/>
    <w:rsid w:val="00D82500"/>
    <w:rsid w:val="00D900E9"/>
    <w:rsid w:val="00D94912"/>
    <w:rsid w:val="00DD4D3B"/>
    <w:rsid w:val="00DD61CA"/>
    <w:rsid w:val="00E41302"/>
    <w:rsid w:val="00E67F64"/>
    <w:rsid w:val="00EC303C"/>
    <w:rsid w:val="00EF4A93"/>
    <w:rsid w:val="00F057C5"/>
    <w:rsid w:val="00F245C0"/>
    <w:rsid w:val="00F3762B"/>
    <w:rsid w:val="00F50409"/>
    <w:rsid w:val="00F77AD1"/>
    <w:rsid w:val="00FA5105"/>
    <w:rsid w:val="00FB38CF"/>
    <w:rsid w:val="00FC3E94"/>
    <w:rsid w:val="00FE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7C5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rsid w:val="00F057C5"/>
    <w:pPr>
      <w:keepNext/>
      <w:tabs>
        <w:tab w:val="left" w:pos="0"/>
        <w:tab w:val="left" w:pos="360"/>
      </w:tabs>
      <w:ind w:left="360" w:hanging="360"/>
      <w:jc w:val="both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rsid w:val="00F057C5"/>
    <w:pPr>
      <w:keepNext/>
      <w:widowControl w:val="0"/>
      <w:tabs>
        <w:tab w:val="num" w:pos="0"/>
      </w:tabs>
      <w:ind w:left="720" w:hanging="720"/>
      <w:jc w:val="both"/>
      <w:outlineLvl w:val="2"/>
    </w:pPr>
    <w:rPr>
      <w:rFonts w:ascii="Ottawa" w:hAnsi="Ottawa" w:cs="Ottawa"/>
      <w:b/>
      <w:szCs w:val="20"/>
    </w:rPr>
  </w:style>
  <w:style w:type="paragraph" w:styleId="Nagwek6">
    <w:name w:val="heading 6"/>
    <w:basedOn w:val="Normalny"/>
    <w:next w:val="Normalny"/>
    <w:qFormat/>
    <w:rsid w:val="00F057C5"/>
    <w:pPr>
      <w:keepNext/>
      <w:tabs>
        <w:tab w:val="num" w:pos="0"/>
      </w:tabs>
      <w:ind w:left="1152" w:hanging="1152"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057C5"/>
  </w:style>
  <w:style w:type="character" w:customStyle="1" w:styleId="WW8Num1z1">
    <w:name w:val="WW8Num1z1"/>
    <w:rsid w:val="00F057C5"/>
  </w:style>
  <w:style w:type="character" w:customStyle="1" w:styleId="WW8Num1z2">
    <w:name w:val="WW8Num1z2"/>
    <w:rsid w:val="00F057C5"/>
  </w:style>
  <w:style w:type="character" w:customStyle="1" w:styleId="WW8Num1z3">
    <w:name w:val="WW8Num1z3"/>
    <w:rsid w:val="00F057C5"/>
  </w:style>
  <w:style w:type="character" w:customStyle="1" w:styleId="WW8Num1z4">
    <w:name w:val="WW8Num1z4"/>
    <w:rsid w:val="00F057C5"/>
  </w:style>
  <w:style w:type="character" w:customStyle="1" w:styleId="WW8Num1z5">
    <w:name w:val="WW8Num1z5"/>
    <w:rsid w:val="00F057C5"/>
  </w:style>
  <w:style w:type="character" w:customStyle="1" w:styleId="WW8Num1z6">
    <w:name w:val="WW8Num1z6"/>
    <w:rsid w:val="00F057C5"/>
  </w:style>
  <w:style w:type="character" w:customStyle="1" w:styleId="WW8Num1z7">
    <w:name w:val="WW8Num1z7"/>
    <w:rsid w:val="00F057C5"/>
  </w:style>
  <w:style w:type="character" w:customStyle="1" w:styleId="WW8Num1z8">
    <w:name w:val="WW8Num1z8"/>
    <w:rsid w:val="00F057C5"/>
  </w:style>
  <w:style w:type="character" w:customStyle="1" w:styleId="WW8Num2z0">
    <w:name w:val="WW8Num2z0"/>
    <w:rsid w:val="00F057C5"/>
    <w:rPr>
      <w:rFonts w:hint="default"/>
      <w:b w:val="0"/>
      <w:i w:val="0"/>
    </w:rPr>
  </w:style>
  <w:style w:type="character" w:customStyle="1" w:styleId="WW8Num3z0">
    <w:name w:val="WW8Num3z0"/>
    <w:rsid w:val="00F057C5"/>
    <w:rPr>
      <w:rFonts w:ascii="Verdana" w:hAnsi="Verdana" w:cs="Verdana" w:hint="default"/>
      <w:b w:val="0"/>
      <w:bCs/>
      <w:i w:val="0"/>
      <w:sz w:val="20"/>
    </w:rPr>
  </w:style>
  <w:style w:type="character" w:customStyle="1" w:styleId="WW8Num3z1">
    <w:name w:val="WW8Num3z1"/>
    <w:rsid w:val="00F057C5"/>
    <w:rPr>
      <w:rFonts w:hint="default"/>
    </w:rPr>
  </w:style>
  <w:style w:type="character" w:customStyle="1" w:styleId="WW8Num3z2">
    <w:name w:val="WW8Num3z2"/>
    <w:rsid w:val="00F057C5"/>
    <w:rPr>
      <w:rFonts w:ascii="Verdana" w:hAnsi="Verdana" w:cs="Verdana" w:hint="default"/>
      <w:b/>
      <w:color w:val="000000"/>
      <w:sz w:val="20"/>
      <w:szCs w:val="20"/>
    </w:rPr>
  </w:style>
  <w:style w:type="character" w:customStyle="1" w:styleId="WW8Num3z3">
    <w:name w:val="WW8Num3z3"/>
    <w:rsid w:val="00F057C5"/>
  </w:style>
  <w:style w:type="character" w:customStyle="1" w:styleId="WW8Num3z4">
    <w:name w:val="WW8Num3z4"/>
    <w:rsid w:val="00F057C5"/>
  </w:style>
  <w:style w:type="character" w:customStyle="1" w:styleId="WW8Num3z5">
    <w:name w:val="WW8Num3z5"/>
    <w:rsid w:val="00F057C5"/>
  </w:style>
  <w:style w:type="character" w:customStyle="1" w:styleId="WW8Num3z6">
    <w:name w:val="WW8Num3z6"/>
    <w:rsid w:val="00F057C5"/>
  </w:style>
  <w:style w:type="character" w:customStyle="1" w:styleId="WW8Num3z7">
    <w:name w:val="WW8Num3z7"/>
    <w:rsid w:val="00F057C5"/>
  </w:style>
  <w:style w:type="character" w:customStyle="1" w:styleId="WW8Num3z8">
    <w:name w:val="WW8Num3z8"/>
    <w:rsid w:val="00F057C5"/>
  </w:style>
  <w:style w:type="character" w:customStyle="1" w:styleId="WW8Num4z0">
    <w:name w:val="WW8Num4z0"/>
    <w:rsid w:val="00F057C5"/>
    <w:rPr>
      <w:rFonts w:ascii="Verdana" w:hAnsi="Verdana" w:cs="Verdana" w:hint="default"/>
      <w:b w:val="0"/>
      <w:bCs/>
      <w:i w:val="0"/>
      <w:iCs/>
      <w:sz w:val="20"/>
    </w:rPr>
  </w:style>
  <w:style w:type="character" w:customStyle="1" w:styleId="WW8Num5z0">
    <w:name w:val="WW8Num5z0"/>
    <w:rsid w:val="00F057C5"/>
    <w:rPr>
      <w:rFonts w:hint="default"/>
    </w:rPr>
  </w:style>
  <w:style w:type="character" w:customStyle="1" w:styleId="WW8Num6z0">
    <w:name w:val="WW8Num6z0"/>
    <w:rsid w:val="00F057C5"/>
    <w:rPr>
      <w:rFonts w:ascii="Symbol" w:hAnsi="Symbol" w:cs="Symbol" w:hint="default"/>
      <w:sz w:val="20"/>
    </w:rPr>
  </w:style>
  <w:style w:type="character" w:customStyle="1" w:styleId="WW8Num7z0">
    <w:name w:val="WW8Num7z0"/>
    <w:rsid w:val="00F057C5"/>
    <w:rPr>
      <w:rFonts w:ascii="Verdana" w:hAnsi="Verdana" w:cs="Verdana" w:hint="default"/>
      <w:bCs/>
      <w:sz w:val="20"/>
    </w:rPr>
  </w:style>
  <w:style w:type="character" w:customStyle="1" w:styleId="WW8Num7z4">
    <w:name w:val="WW8Num7z4"/>
    <w:rsid w:val="00F057C5"/>
  </w:style>
  <w:style w:type="character" w:customStyle="1" w:styleId="WW8Num7z5">
    <w:name w:val="WW8Num7z5"/>
    <w:rsid w:val="00F057C5"/>
  </w:style>
  <w:style w:type="character" w:customStyle="1" w:styleId="WW8Num7z6">
    <w:name w:val="WW8Num7z6"/>
    <w:rsid w:val="00F057C5"/>
  </w:style>
  <w:style w:type="character" w:customStyle="1" w:styleId="WW8Num7z7">
    <w:name w:val="WW8Num7z7"/>
    <w:rsid w:val="00F057C5"/>
  </w:style>
  <w:style w:type="character" w:customStyle="1" w:styleId="WW8Num7z8">
    <w:name w:val="WW8Num7z8"/>
    <w:rsid w:val="00F057C5"/>
  </w:style>
  <w:style w:type="character" w:customStyle="1" w:styleId="WW8Num8z0">
    <w:name w:val="WW8Num8z0"/>
    <w:rsid w:val="00F057C5"/>
    <w:rPr>
      <w:rFonts w:ascii="Liberation Serif" w:hAnsi="Liberation Serif" w:cs="Verdana"/>
      <w:sz w:val="20"/>
    </w:rPr>
  </w:style>
  <w:style w:type="character" w:customStyle="1" w:styleId="WW8Num9z0">
    <w:name w:val="WW8Num9z0"/>
    <w:rsid w:val="00F057C5"/>
    <w:rPr>
      <w:rFonts w:ascii="Verdana" w:hAnsi="Verdana" w:cs="Verdana" w:hint="default"/>
      <w:b/>
      <w:i/>
      <w:iCs/>
      <w:sz w:val="20"/>
    </w:rPr>
  </w:style>
  <w:style w:type="character" w:customStyle="1" w:styleId="WW8Num2z1">
    <w:name w:val="WW8Num2z1"/>
    <w:rsid w:val="00F057C5"/>
    <w:rPr>
      <w:rFonts w:hint="default"/>
    </w:rPr>
  </w:style>
  <w:style w:type="character" w:customStyle="1" w:styleId="WW8Num2z2">
    <w:name w:val="WW8Num2z2"/>
    <w:rsid w:val="00F057C5"/>
    <w:rPr>
      <w:rFonts w:ascii="Verdana" w:hAnsi="Verdana" w:cs="Verdana" w:hint="default"/>
      <w:b/>
      <w:color w:val="000000"/>
      <w:sz w:val="20"/>
      <w:szCs w:val="20"/>
    </w:rPr>
  </w:style>
  <w:style w:type="character" w:customStyle="1" w:styleId="WW8Num2z3">
    <w:name w:val="WW8Num2z3"/>
    <w:rsid w:val="00F057C5"/>
  </w:style>
  <w:style w:type="character" w:customStyle="1" w:styleId="WW8Num2z4">
    <w:name w:val="WW8Num2z4"/>
    <w:rsid w:val="00F057C5"/>
  </w:style>
  <w:style w:type="character" w:customStyle="1" w:styleId="WW8Num2z5">
    <w:name w:val="WW8Num2z5"/>
    <w:rsid w:val="00F057C5"/>
  </w:style>
  <w:style w:type="character" w:customStyle="1" w:styleId="WW8Num2z6">
    <w:name w:val="WW8Num2z6"/>
    <w:rsid w:val="00F057C5"/>
  </w:style>
  <w:style w:type="character" w:customStyle="1" w:styleId="WW8Num2z7">
    <w:name w:val="WW8Num2z7"/>
    <w:rsid w:val="00F057C5"/>
  </w:style>
  <w:style w:type="character" w:customStyle="1" w:styleId="WW8Num2z8">
    <w:name w:val="WW8Num2z8"/>
    <w:rsid w:val="00F057C5"/>
  </w:style>
  <w:style w:type="character" w:customStyle="1" w:styleId="WW8Num4z1">
    <w:name w:val="WW8Num4z1"/>
    <w:rsid w:val="00F057C5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F057C5"/>
    <w:rPr>
      <w:rFonts w:hint="default"/>
      <w:b w:val="0"/>
      <w:u w:val="none"/>
    </w:rPr>
  </w:style>
  <w:style w:type="character" w:customStyle="1" w:styleId="WW8Num4z3">
    <w:name w:val="WW8Num4z3"/>
    <w:rsid w:val="00F057C5"/>
  </w:style>
  <w:style w:type="character" w:customStyle="1" w:styleId="WW8Num4z4">
    <w:name w:val="WW8Num4z4"/>
    <w:rsid w:val="00F057C5"/>
  </w:style>
  <w:style w:type="character" w:customStyle="1" w:styleId="WW8Num4z5">
    <w:name w:val="WW8Num4z5"/>
    <w:rsid w:val="00F057C5"/>
  </w:style>
  <w:style w:type="character" w:customStyle="1" w:styleId="WW8Num4z6">
    <w:name w:val="WW8Num4z6"/>
    <w:rsid w:val="00F057C5"/>
  </w:style>
  <w:style w:type="character" w:customStyle="1" w:styleId="WW8Num4z7">
    <w:name w:val="WW8Num4z7"/>
    <w:rsid w:val="00F057C5"/>
  </w:style>
  <w:style w:type="character" w:customStyle="1" w:styleId="WW8Num4z8">
    <w:name w:val="WW8Num4z8"/>
    <w:rsid w:val="00F057C5"/>
  </w:style>
  <w:style w:type="character" w:customStyle="1" w:styleId="WW8Num5z1">
    <w:name w:val="WW8Num5z1"/>
    <w:rsid w:val="00F057C5"/>
    <w:rPr>
      <w:rFonts w:ascii="Courier New" w:hAnsi="Courier New" w:cs="Courier New" w:hint="default"/>
    </w:rPr>
  </w:style>
  <w:style w:type="character" w:customStyle="1" w:styleId="WW8Num5z2">
    <w:name w:val="WW8Num5z2"/>
    <w:rsid w:val="00F057C5"/>
    <w:rPr>
      <w:rFonts w:ascii="Wingdings" w:hAnsi="Wingdings" w:cs="Wingdings" w:hint="default"/>
    </w:rPr>
  </w:style>
  <w:style w:type="character" w:customStyle="1" w:styleId="WW8Num6z4">
    <w:name w:val="WW8Num6z4"/>
    <w:rsid w:val="00F057C5"/>
  </w:style>
  <w:style w:type="character" w:customStyle="1" w:styleId="WW8Num6z5">
    <w:name w:val="WW8Num6z5"/>
    <w:rsid w:val="00F057C5"/>
  </w:style>
  <w:style w:type="character" w:customStyle="1" w:styleId="WW8Num6z6">
    <w:name w:val="WW8Num6z6"/>
    <w:rsid w:val="00F057C5"/>
  </w:style>
  <w:style w:type="character" w:customStyle="1" w:styleId="WW8Num6z7">
    <w:name w:val="WW8Num6z7"/>
    <w:rsid w:val="00F057C5"/>
  </w:style>
  <w:style w:type="character" w:customStyle="1" w:styleId="WW8Num6z8">
    <w:name w:val="WW8Num6z8"/>
    <w:rsid w:val="00F057C5"/>
  </w:style>
  <w:style w:type="character" w:customStyle="1" w:styleId="WW8Num7z1">
    <w:name w:val="WW8Num7z1"/>
    <w:rsid w:val="00F057C5"/>
  </w:style>
  <w:style w:type="character" w:customStyle="1" w:styleId="WW8Num7z2">
    <w:name w:val="WW8Num7z2"/>
    <w:rsid w:val="00F057C5"/>
  </w:style>
  <w:style w:type="character" w:customStyle="1" w:styleId="WW8Num7z3">
    <w:name w:val="WW8Num7z3"/>
    <w:rsid w:val="00F057C5"/>
  </w:style>
  <w:style w:type="character" w:customStyle="1" w:styleId="WW8Num8z1">
    <w:name w:val="WW8Num8z1"/>
    <w:rsid w:val="00F057C5"/>
    <w:rPr>
      <w:rFonts w:ascii="Wingdings" w:hAnsi="Wingdings" w:cs="Wingdings" w:hint="default"/>
    </w:rPr>
  </w:style>
  <w:style w:type="character" w:customStyle="1" w:styleId="WW8Num8z2">
    <w:name w:val="WW8Num8z2"/>
    <w:rsid w:val="00F057C5"/>
  </w:style>
  <w:style w:type="character" w:customStyle="1" w:styleId="WW8Num8z3">
    <w:name w:val="WW8Num8z3"/>
    <w:rsid w:val="00F057C5"/>
  </w:style>
  <w:style w:type="character" w:customStyle="1" w:styleId="WW8Num8z4">
    <w:name w:val="WW8Num8z4"/>
    <w:rsid w:val="00F057C5"/>
  </w:style>
  <w:style w:type="character" w:customStyle="1" w:styleId="WW8Num8z5">
    <w:name w:val="WW8Num8z5"/>
    <w:rsid w:val="00F057C5"/>
  </w:style>
  <w:style w:type="character" w:customStyle="1" w:styleId="WW8Num8z6">
    <w:name w:val="WW8Num8z6"/>
    <w:rsid w:val="00F057C5"/>
  </w:style>
  <w:style w:type="character" w:customStyle="1" w:styleId="WW8Num8z7">
    <w:name w:val="WW8Num8z7"/>
    <w:rsid w:val="00F057C5"/>
  </w:style>
  <w:style w:type="character" w:customStyle="1" w:styleId="WW8Num8z8">
    <w:name w:val="WW8Num8z8"/>
    <w:rsid w:val="00F057C5"/>
  </w:style>
  <w:style w:type="character" w:customStyle="1" w:styleId="Domylnaczcionkaakapitu1">
    <w:name w:val="Domyślna czcionka akapitu1"/>
    <w:rsid w:val="00F057C5"/>
  </w:style>
  <w:style w:type="character" w:customStyle="1" w:styleId="ListLabel27">
    <w:name w:val="ListLabel 27"/>
    <w:rsid w:val="00F057C5"/>
    <w:rPr>
      <w:b/>
      <w:bCs/>
    </w:rPr>
  </w:style>
  <w:style w:type="paragraph" w:customStyle="1" w:styleId="Nagwek1">
    <w:name w:val="Nagłówek1"/>
    <w:basedOn w:val="Normalny"/>
    <w:next w:val="Tekstpodstawowy"/>
    <w:rsid w:val="00F057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057C5"/>
    <w:rPr>
      <w:b/>
      <w:sz w:val="28"/>
      <w:szCs w:val="20"/>
    </w:rPr>
  </w:style>
  <w:style w:type="paragraph" w:styleId="Lista">
    <w:name w:val="List"/>
    <w:basedOn w:val="Tekstpodstawowy"/>
    <w:rsid w:val="00F057C5"/>
    <w:rPr>
      <w:rFonts w:cs="Arial"/>
    </w:rPr>
  </w:style>
  <w:style w:type="paragraph" w:styleId="Legenda">
    <w:name w:val="caption"/>
    <w:basedOn w:val="Normalny"/>
    <w:qFormat/>
    <w:rsid w:val="00F057C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F057C5"/>
    <w:pPr>
      <w:suppressLineNumbers/>
    </w:pPr>
    <w:rPr>
      <w:rFonts w:cs="Arial"/>
    </w:rPr>
  </w:style>
  <w:style w:type="paragraph" w:customStyle="1" w:styleId="Listanumerowana1">
    <w:name w:val="Lista numerowana1"/>
    <w:basedOn w:val="Normalny"/>
    <w:rsid w:val="00F057C5"/>
    <w:pPr>
      <w:tabs>
        <w:tab w:val="num" w:pos="1531"/>
      </w:tabs>
      <w:ind w:left="1531" w:hanging="113"/>
    </w:pPr>
    <w:rPr>
      <w:rFonts w:ascii="Arial" w:eastAsia="Arial Unicode MS" w:hAnsi="Arial" w:cs="Arial"/>
      <w:sz w:val="22"/>
    </w:rPr>
  </w:style>
  <w:style w:type="paragraph" w:customStyle="1" w:styleId="Tekstpodstawowy31">
    <w:name w:val="Tekst podstawowy 31"/>
    <w:basedOn w:val="Normalny"/>
    <w:rsid w:val="00F057C5"/>
    <w:pPr>
      <w:keepNext/>
      <w:jc w:val="both"/>
    </w:pPr>
    <w:rPr>
      <w:sz w:val="22"/>
    </w:rPr>
  </w:style>
  <w:style w:type="paragraph" w:customStyle="1" w:styleId="SIWZPodstawowyZnak1">
    <w:name w:val="SIWZ Podstawowy Znak1"/>
    <w:basedOn w:val="Normalny"/>
    <w:rsid w:val="00F057C5"/>
    <w:pPr>
      <w:jc w:val="both"/>
    </w:pPr>
    <w:rPr>
      <w:szCs w:val="20"/>
    </w:rPr>
  </w:style>
  <w:style w:type="paragraph" w:customStyle="1" w:styleId="xl27">
    <w:name w:val="xl27"/>
    <w:basedOn w:val="Normalny"/>
    <w:uiPriority w:val="99"/>
    <w:rsid w:val="00F057C5"/>
    <w:pPr>
      <w:shd w:val="clear" w:color="auto" w:fill="FFFFFF"/>
      <w:spacing w:before="280" w:after="280"/>
      <w:jc w:val="center"/>
    </w:pPr>
    <w:rPr>
      <w:rFonts w:eastAsia="Arial Unicode MS"/>
    </w:rPr>
  </w:style>
  <w:style w:type="paragraph" w:customStyle="1" w:styleId="Tekstpodstawowy21">
    <w:name w:val="Tekst podstawowy 21"/>
    <w:basedOn w:val="Normalny"/>
    <w:rsid w:val="00F057C5"/>
    <w:pPr>
      <w:tabs>
        <w:tab w:val="left" w:pos="709"/>
      </w:tabs>
      <w:spacing w:after="120"/>
      <w:ind w:right="-57"/>
    </w:pPr>
    <w:rPr>
      <w:sz w:val="22"/>
    </w:rPr>
  </w:style>
  <w:style w:type="paragraph" w:customStyle="1" w:styleId="Zwykytekst1">
    <w:name w:val="Zwykły tekst1"/>
    <w:basedOn w:val="Normalny"/>
    <w:rsid w:val="00F057C5"/>
    <w:rPr>
      <w:rFonts w:ascii="Courier New" w:hAnsi="Courier New" w:cs="Courier New"/>
      <w:sz w:val="20"/>
      <w:szCs w:val="20"/>
    </w:rPr>
  </w:style>
  <w:style w:type="paragraph" w:customStyle="1" w:styleId="O">
    <w:name w:val="O"/>
    <w:basedOn w:val="Normalny"/>
    <w:rsid w:val="00F057C5"/>
    <w:rPr>
      <w:szCs w:val="20"/>
    </w:rPr>
  </w:style>
  <w:style w:type="paragraph" w:customStyle="1" w:styleId="Tekstpodstawowywcity21">
    <w:name w:val="Tekst podstawowy wcięty 21"/>
    <w:basedOn w:val="Normalny"/>
    <w:rsid w:val="00F057C5"/>
    <w:pPr>
      <w:ind w:left="426"/>
    </w:pPr>
    <w:rPr>
      <w:sz w:val="22"/>
      <w:szCs w:val="20"/>
    </w:rPr>
  </w:style>
  <w:style w:type="paragraph" w:styleId="Tekstpodstawowywcity">
    <w:name w:val="Body Text Indent"/>
    <w:basedOn w:val="Normalny"/>
    <w:rsid w:val="00F057C5"/>
    <w:pPr>
      <w:ind w:left="360" w:hanging="360"/>
      <w:jc w:val="both"/>
    </w:pPr>
    <w:rPr>
      <w:rFonts w:ascii="Verdana" w:hAnsi="Verdana" w:cs="Verdana"/>
      <w:sz w:val="20"/>
    </w:rPr>
  </w:style>
  <w:style w:type="paragraph" w:customStyle="1" w:styleId="Tekstpodstawowywcity210">
    <w:name w:val="Tekst podstawowy wcięty 21"/>
    <w:basedOn w:val="Normalny"/>
    <w:rsid w:val="00F057C5"/>
    <w:pPr>
      <w:ind w:left="720"/>
      <w:jc w:val="both"/>
    </w:pPr>
    <w:rPr>
      <w:rFonts w:ascii="Verdana" w:hAnsi="Verdana" w:cs="Verdana"/>
      <w:sz w:val="20"/>
    </w:rPr>
  </w:style>
  <w:style w:type="paragraph" w:customStyle="1" w:styleId="Zawartoramki">
    <w:name w:val="Zawartość ramki"/>
    <w:basedOn w:val="Normalny"/>
    <w:rsid w:val="00F057C5"/>
  </w:style>
  <w:style w:type="paragraph" w:customStyle="1" w:styleId="Tekstpodstawowy32">
    <w:name w:val="Tekst podstawowy 32"/>
    <w:basedOn w:val="Normalny"/>
    <w:rsid w:val="00F057C5"/>
    <w:pPr>
      <w:keepNext/>
      <w:tabs>
        <w:tab w:val="left" w:pos="284"/>
      </w:tabs>
      <w:jc w:val="both"/>
    </w:pPr>
    <w:rPr>
      <w:sz w:val="22"/>
      <w:szCs w:val="20"/>
    </w:rPr>
  </w:style>
  <w:style w:type="paragraph" w:customStyle="1" w:styleId="Default">
    <w:name w:val="Default"/>
    <w:rsid w:val="00F057C5"/>
    <w:pPr>
      <w:suppressAutoHyphens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F057C5"/>
    <w:pPr>
      <w:ind w:left="720"/>
    </w:pPr>
  </w:style>
  <w:style w:type="table" w:styleId="Tabela-Siatka">
    <w:name w:val="Table Grid"/>
    <w:basedOn w:val="Standardowy"/>
    <w:uiPriority w:val="59"/>
    <w:rsid w:val="004C3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40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03D6A"/>
    <w:rPr>
      <w:sz w:val="24"/>
      <w:szCs w:val="24"/>
      <w:lang w:eastAsia="zh-CN"/>
    </w:rPr>
  </w:style>
  <w:style w:type="paragraph" w:styleId="Akapitzlist">
    <w:name w:val="List Paragraph"/>
    <w:aliases w:val="BulletC,Colorful List Accent 1,Medium Grid 1 Accent 2,Medium Grid 1 - Accent 21,Podsis rysunku,L1,Numerowanie,Akapit z listą5,List Paragraph,Bullet Number,List Paragraph1,lp1,List Paragraph2,ISCG Numerowanie,lp11,Bullet 1,normalny tekst"/>
    <w:basedOn w:val="Normalny"/>
    <w:link w:val="AkapitzlistZnak"/>
    <w:uiPriority w:val="34"/>
    <w:qFormat/>
    <w:rsid w:val="00C45245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02FC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02FC7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C623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231E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C623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231E"/>
    <w:rPr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65AEC"/>
    <w:pPr>
      <w:suppressAutoHyphens w:val="0"/>
      <w:spacing w:after="120" w:line="259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5AEC"/>
    <w:rPr>
      <w:rFonts w:ascii="Calibri" w:eastAsia="Calibri" w:hAnsi="Calibri"/>
      <w:sz w:val="16"/>
      <w:szCs w:val="16"/>
    </w:rPr>
  </w:style>
  <w:style w:type="paragraph" w:customStyle="1" w:styleId="11Trescpisma">
    <w:name w:val="@11.Tresc_pisma"/>
    <w:basedOn w:val="Normalny"/>
    <w:rsid w:val="00065AEC"/>
    <w:pPr>
      <w:suppressAutoHyphens w:val="0"/>
      <w:spacing w:before="180"/>
      <w:jc w:val="both"/>
    </w:pPr>
    <w:rPr>
      <w:rFonts w:ascii="Verdana" w:hAnsi="Verdana"/>
      <w:sz w:val="20"/>
      <w:szCs w:val="18"/>
      <w:lang w:eastAsia="pl-PL"/>
    </w:rPr>
  </w:style>
  <w:style w:type="paragraph" w:customStyle="1" w:styleId="xl38">
    <w:name w:val="xl38"/>
    <w:basedOn w:val="Normalny"/>
    <w:rsid w:val="00065AE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065AEC"/>
    <w:pPr>
      <w:suppressAutoHyphens w:val="0"/>
      <w:spacing w:after="160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65AEC"/>
    <w:rPr>
      <w:rFonts w:ascii="Calibri" w:eastAsia="Calibri" w:hAnsi="Calibri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L1 Znak,Numerowanie Znak,Akapit z listą5 Znak,List Paragraph Znak,Bullet Number Znak,List Paragraph1 Znak"/>
    <w:link w:val="Akapitzlist"/>
    <w:uiPriority w:val="34"/>
    <w:qFormat/>
    <w:rsid w:val="00065AEC"/>
    <w:rPr>
      <w:sz w:val="24"/>
      <w:szCs w:val="24"/>
      <w:lang w:eastAsia="zh-CN"/>
    </w:rPr>
  </w:style>
  <w:style w:type="paragraph" w:customStyle="1" w:styleId="Tekstpodstawowy33">
    <w:name w:val="Tekst podstawowy 33"/>
    <w:basedOn w:val="Normalny"/>
    <w:rsid w:val="00065AEC"/>
    <w:pPr>
      <w:tabs>
        <w:tab w:val="left" w:pos="284"/>
      </w:tabs>
      <w:suppressAutoHyphens w:val="0"/>
    </w:pPr>
    <w:rPr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6F94-E41D-4C23-BFE5-58B5E6B6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 Company</Company>
  <LinksUpToDate>false</LinksUpToDate>
  <CharactersWithSpaces>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WI</dc:creator>
  <cp:lastModifiedBy>umpiku02</cp:lastModifiedBy>
  <cp:revision>13</cp:revision>
  <cp:lastPrinted>2022-02-01T09:04:00Z</cp:lastPrinted>
  <dcterms:created xsi:type="dcterms:W3CDTF">2022-01-26T14:03:00Z</dcterms:created>
  <dcterms:modified xsi:type="dcterms:W3CDTF">2022-02-15T10:16:00Z</dcterms:modified>
</cp:coreProperties>
</file>